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EBBB03" w14:textId="16724D77" w:rsidR="001808EA" w:rsidRDefault="001808EA" w:rsidP="00B67D68">
      <w:pPr>
        <w:spacing w:after="0" w:line="240" w:lineRule="auto"/>
        <w:rPr>
          <w:rFonts w:cstheme="minorHAnsi"/>
          <w:sz w:val="20"/>
          <w:szCs w:val="20"/>
        </w:rPr>
      </w:pPr>
    </w:p>
    <w:p w14:paraId="190F28DF" w14:textId="38F11D40" w:rsidR="001808EA" w:rsidRDefault="001808EA" w:rsidP="001808EA">
      <w:pPr>
        <w:spacing w:line="360" w:lineRule="auto"/>
        <w:ind w:left="7080" w:firstLine="708"/>
        <w:jc w:val="both"/>
        <w:rPr>
          <w:rFonts w:eastAsia="Calibri"/>
          <w:b/>
        </w:rPr>
      </w:pPr>
      <w:r w:rsidRPr="00484562">
        <w:rPr>
          <w:rFonts w:eastAsia="Calibri"/>
          <w:b/>
        </w:rPr>
        <w:t xml:space="preserve">Załącznik nr </w:t>
      </w:r>
      <w:r>
        <w:rPr>
          <w:rFonts w:eastAsia="Calibri"/>
          <w:b/>
        </w:rPr>
        <w:t>3e do SWZ</w:t>
      </w:r>
    </w:p>
    <w:p w14:paraId="759FBCAA" w14:textId="77777777" w:rsidR="001808EA" w:rsidRDefault="001808EA" w:rsidP="001808EA">
      <w:pPr>
        <w:spacing w:line="360" w:lineRule="auto"/>
        <w:rPr>
          <w:rFonts w:eastAsia="Calibri"/>
          <w:b/>
        </w:rPr>
      </w:pPr>
      <w:r>
        <w:rPr>
          <w:rFonts w:eastAsia="Calibri"/>
          <w:b/>
        </w:rPr>
        <w:t>IK.U.271.5.2022</w:t>
      </w:r>
    </w:p>
    <w:p w14:paraId="0C15B4CE" w14:textId="77777777" w:rsidR="001808EA" w:rsidRDefault="001808EA" w:rsidP="001808EA">
      <w:pPr>
        <w:spacing w:line="360" w:lineRule="auto"/>
        <w:jc w:val="center"/>
        <w:rPr>
          <w:rFonts w:eastAsia="Calibri"/>
          <w:b/>
          <w:sz w:val="28"/>
          <w:szCs w:val="28"/>
        </w:rPr>
      </w:pPr>
      <w:r w:rsidRPr="004D3AD1">
        <w:rPr>
          <w:rFonts w:eastAsia="Calibri"/>
          <w:b/>
          <w:sz w:val="28"/>
          <w:szCs w:val="28"/>
        </w:rPr>
        <w:t>Szczegółowy Opis Przedmiotu Zamówienia</w:t>
      </w:r>
    </w:p>
    <w:p w14:paraId="37C5FDCE" w14:textId="19C3561D" w:rsidR="001808EA" w:rsidRPr="004D3AD1" w:rsidRDefault="001808EA" w:rsidP="001808EA">
      <w:pPr>
        <w:spacing w:line="360" w:lineRule="auto"/>
        <w:jc w:val="center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dla  Części 5 „Dysk sieciowy” – 1 sztuka</w:t>
      </w:r>
    </w:p>
    <w:p w14:paraId="41A69FCD" w14:textId="77777777" w:rsidR="001808EA" w:rsidRDefault="001808EA" w:rsidP="001808EA">
      <w:pPr>
        <w:ind w:left="1080"/>
        <w:rPr>
          <w:rFonts w:cstheme="minorHAnsi"/>
        </w:rPr>
      </w:pPr>
    </w:p>
    <w:p w14:paraId="304D5EC1" w14:textId="77777777" w:rsidR="001808EA" w:rsidRPr="00903D42" w:rsidRDefault="001808EA" w:rsidP="001808EA">
      <w:pPr>
        <w:ind w:left="1080"/>
        <w:rPr>
          <w:rFonts w:cstheme="minorHAnsi"/>
        </w:rPr>
      </w:pPr>
      <w:r w:rsidRPr="00903D42">
        <w:rPr>
          <w:rFonts w:cstheme="minorHAnsi"/>
        </w:rPr>
        <w:t>Objaśnienia:</w:t>
      </w:r>
    </w:p>
    <w:p w14:paraId="2338DF71" w14:textId="77777777" w:rsidR="001808EA" w:rsidRPr="00903D42" w:rsidRDefault="001808EA">
      <w:pPr>
        <w:pStyle w:val="Akapitzlist"/>
        <w:numPr>
          <w:ilvl w:val="0"/>
          <w:numId w:val="58"/>
        </w:numPr>
        <w:jc w:val="both"/>
        <w:rPr>
          <w:rFonts w:cstheme="minorHAnsi"/>
        </w:rPr>
      </w:pPr>
      <w:r w:rsidRPr="00903D42">
        <w:rPr>
          <w:rFonts w:cstheme="minorHAnsi"/>
        </w:rPr>
        <w:t>Wykonawca musi wypełnić dane dotyczące Producenta, modelu oraz kodu producenta.</w:t>
      </w:r>
    </w:p>
    <w:p w14:paraId="57E0B6E9" w14:textId="77777777" w:rsidR="001808EA" w:rsidRPr="00903D42" w:rsidRDefault="001808EA">
      <w:pPr>
        <w:pStyle w:val="Akapitzlist"/>
        <w:numPr>
          <w:ilvl w:val="0"/>
          <w:numId w:val="58"/>
        </w:numPr>
        <w:jc w:val="both"/>
        <w:rPr>
          <w:rFonts w:cstheme="minorHAnsi"/>
        </w:rPr>
      </w:pPr>
      <w:r w:rsidRPr="00903D42">
        <w:rPr>
          <w:rFonts w:cstheme="minorHAnsi"/>
        </w:rPr>
        <w:t>Kolumna „Zakres parametrów technicznych wymagany przez Zamawiającego” stanowi opis zamówienia oraz wskazania minimalnych parametrów.</w:t>
      </w:r>
    </w:p>
    <w:p w14:paraId="62D5DFB6" w14:textId="77777777" w:rsidR="001808EA" w:rsidRPr="00903D42" w:rsidRDefault="001808EA">
      <w:pPr>
        <w:pStyle w:val="Akapitzlist"/>
        <w:numPr>
          <w:ilvl w:val="0"/>
          <w:numId w:val="58"/>
        </w:numPr>
        <w:jc w:val="both"/>
        <w:rPr>
          <w:rFonts w:cstheme="minorHAnsi"/>
        </w:rPr>
      </w:pPr>
      <w:r w:rsidRPr="00903D42">
        <w:rPr>
          <w:rFonts w:cstheme="minorHAnsi"/>
        </w:rPr>
        <w:t>Kolumna „</w:t>
      </w:r>
      <w:r>
        <w:rPr>
          <w:rFonts w:cstheme="minorHAnsi"/>
        </w:rPr>
        <w:t>Informacja o spełnianiu</w:t>
      </w:r>
      <w:r w:rsidRPr="00903D42">
        <w:rPr>
          <w:rFonts w:cstheme="minorHAnsi"/>
        </w:rPr>
        <w:t xml:space="preserve"> parametrów technicznych </w:t>
      </w:r>
      <w:r>
        <w:rPr>
          <w:rFonts w:cstheme="minorHAnsi"/>
        </w:rPr>
        <w:t xml:space="preserve">przez sprzęt </w:t>
      </w:r>
      <w:r w:rsidRPr="00903D42">
        <w:rPr>
          <w:rFonts w:cstheme="minorHAnsi"/>
        </w:rPr>
        <w:t>oferowany przez Wykonawcę” służy do wypełnienia przez Wykonawcę. Wypełnienie tej kolumny powinno być zrealizowane:</w:t>
      </w:r>
    </w:p>
    <w:p w14:paraId="41F42581" w14:textId="77777777" w:rsidR="001808EA" w:rsidRPr="00903D42" w:rsidRDefault="001808EA">
      <w:pPr>
        <w:pStyle w:val="Akapitzlist"/>
        <w:numPr>
          <w:ilvl w:val="1"/>
          <w:numId w:val="58"/>
        </w:numPr>
        <w:jc w:val="both"/>
        <w:rPr>
          <w:rFonts w:cstheme="minorHAnsi"/>
        </w:rPr>
      </w:pPr>
      <w:r w:rsidRPr="00903D42">
        <w:rPr>
          <w:rFonts w:cstheme="minorHAnsi"/>
        </w:rPr>
        <w:t>w sposób kompletny, bez pominięcia wierszy,</w:t>
      </w:r>
    </w:p>
    <w:p w14:paraId="4E4F9E47" w14:textId="77777777" w:rsidR="001808EA" w:rsidRPr="00AC5A0E" w:rsidRDefault="001808EA">
      <w:pPr>
        <w:pStyle w:val="Akapitzlist"/>
        <w:numPr>
          <w:ilvl w:val="1"/>
          <w:numId w:val="58"/>
        </w:numPr>
        <w:jc w:val="both"/>
        <w:rPr>
          <w:rFonts w:cstheme="minorHAnsi"/>
        </w:rPr>
      </w:pPr>
      <w:r w:rsidRPr="00903D42">
        <w:rPr>
          <w:rFonts w:cstheme="minorHAnsi"/>
        </w:rPr>
        <w:t xml:space="preserve">wskazanie przez skreślenie lub usunięcie czy SPEŁNIA (parametr jest spełniony) czy też </w:t>
      </w:r>
      <w:r>
        <w:rPr>
          <w:rFonts w:cstheme="minorHAnsi"/>
        </w:rPr>
        <w:br/>
      </w:r>
      <w:r w:rsidRPr="00903D42">
        <w:rPr>
          <w:rFonts w:cstheme="minorHAnsi"/>
        </w:rPr>
        <w:t>NIE SPEŁNIA (parametr niespełniony). Niespełnienie parametru oznacza niezgodność oferty ze specyfikacją zamówienia.</w:t>
      </w:r>
    </w:p>
    <w:p w14:paraId="1625A6B3" w14:textId="3D78DA7F" w:rsidR="001808EA" w:rsidRDefault="001808EA" w:rsidP="00B67D68">
      <w:pPr>
        <w:spacing w:after="0" w:line="240" w:lineRule="auto"/>
        <w:rPr>
          <w:rFonts w:cstheme="minorHAnsi"/>
          <w:sz w:val="20"/>
          <w:szCs w:val="20"/>
        </w:rPr>
      </w:pPr>
    </w:p>
    <w:p w14:paraId="3008D5DF" w14:textId="77777777" w:rsidR="003A5911" w:rsidRDefault="003A5911" w:rsidP="00B67D68">
      <w:pPr>
        <w:spacing w:after="0" w:line="240" w:lineRule="auto"/>
        <w:rPr>
          <w:rFonts w:cstheme="minorHAnsi"/>
          <w:sz w:val="20"/>
          <w:szCs w:val="20"/>
        </w:rPr>
      </w:pPr>
    </w:p>
    <w:p w14:paraId="26209C43" w14:textId="4F02B97D" w:rsidR="00B517AC" w:rsidRDefault="00B517AC" w:rsidP="00B67D68">
      <w:pPr>
        <w:spacing w:after="0" w:line="240" w:lineRule="auto"/>
        <w:rPr>
          <w:rFonts w:cstheme="minorHAnsi"/>
          <w:sz w:val="20"/>
          <w:szCs w:val="20"/>
        </w:rPr>
      </w:pPr>
      <w:r w:rsidRPr="00AB07B1">
        <w:rPr>
          <w:rFonts w:cstheme="minorHAnsi"/>
          <w:sz w:val="20"/>
          <w:szCs w:val="20"/>
        </w:rPr>
        <w:t>Dysk sieciowy:</w:t>
      </w:r>
    </w:p>
    <w:tbl>
      <w:tblPr>
        <w:tblW w:w="103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005"/>
        <w:gridCol w:w="4600"/>
        <w:gridCol w:w="7"/>
        <w:gridCol w:w="3761"/>
      </w:tblGrid>
      <w:tr w:rsidR="00BE1459" w:rsidRPr="00134B3D" w14:paraId="5E873B64" w14:textId="77777777" w:rsidTr="0045678F">
        <w:tc>
          <w:tcPr>
            <w:tcW w:w="2005" w:type="dxa"/>
            <w:shd w:val="clear" w:color="auto" w:fill="auto"/>
            <w:noWrap/>
            <w:hideMark/>
          </w:tcPr>
          <w:p w14:paraId="40922DD8" w14:textId="77777777" w:rsidR="00BE1459" w:rsidRPr="001808EA" w:rsidRDefault="00BE1459" w:rsidP="00BE1459">
            <w:pPr>
              <w:spacing w:after="0" w:line="240" w:lineRule="auto"/>
              <w:rPr>
                <w:rFonts w:cstheme="minorHAnsi"/>
                <w:b/>
                <w:bCs/>
                <w:sz w:val="20"/>
                <w:szCs w:val="20"/>
              </w:rPr>
            </w:pPr>
            <w:r w:rsidRPr="001808EA">
              <w:rPr>
                <w:rFonts w:cstheme="minorHAnsi"/>
                <w:b/>
                <w:bCs/>
                <w:sz w:val="20"/>
                <w:szCs w:val="20"/>
              </w:rPr>
              <w:t>Producent</w:t>
            </w:r>
          </w:p>
        </w:tc>
        <w:tc>
          <w:tcPr>
            <w:tcW w:w="8368" w:type="dxa"/>
            <w:gridSpan w:val="3"/>
            <w:shd w:val="clear" w:color="auto" w:fill="auto"/>
            <w:noWrap/>
          </w:tcPr>
          <w:p w14:paraId="42F57B47" w14:textId="3539349F" w:rsidR="00BE1459" w:rsidRPr="00134B3D" w:rsidRDefault="00BE1459" w:rsidP="00BE1459">
            <w:pPr>
              <w:spacing w:after="0" w:line="240" w:lineRule="auto"/>
              <w:contextualSpacing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color w:val="FF0000"/>
                <w:sz w:val="20"/>
                <w:szCs w:val="20"/>
              </w:rPr>
              <w:t>……………………………………….. (u</w:t>
            </w:r>
            <w:r w:rsidRPr="00FC6BB3">
              <w:rPr>
                <w:rFonts w:cstheme="minorHAnsi"/>
                <w:color w:val="FF0000"/>
                <w:sz w:val="20"/>
                <w:szCs w:val="20"/>
              </w:rPr>
              <w:t>zupełnia Wykonawca</w:t>
            </w:r>
            <w:r>
              <w:rPr>
                <w:rFonts w:cstheme="minorHAnsi"/>
                <w:color w:val="FF0000"/>
                <w:sz w:val="20"/>
                <w:szCs w:val="20"/>
              </w:rPr>
              <w:t>)</w:t>
            </w:r>
          </w:p>
        </w:tc>
      </w:tr>
      <w:tr w:rsidR="00BE1459" w:rsidRPr="00134B3D" w14:paraId="34EF62B6" w14:textId="77777777" w:rsidTr="0045678F">
        <w:tc>
          <w:tcPr>
            <w:tcW w:w="2005" w:type="dxa"/>
            <w:shd w:val="clear" w:color="auto" w:fill="auto"/>
            <w:noWrap/>
            <w:hideMark/>
          </w:tcPr>
          <w:p w14:paraId="04FE5B0D" w14:textId="77777777" w:rsidR="00BE1459" w:rsidRPr="001808EA" w:rsidRDefault="00BE1459" w:rsidP="00BE1459">
            <w:pPr>
              <w:spacing w:after="0" w:line="240" w:lineRule="auto"/>
              <w:rPr>
                <w:rFonts w:cstheme="minorHAnsi"/>
                <w:b/>
                <w:bCs/>
                <w:sz w:val="20"/>
                <w:szCs w:val="20"/>
              </w:rPr>
            </w:pPr>
            <w:r w:rsidRPr="001808EA">
              <w:rPr>
                <w:rFonts w:cstheme="minorHAnsi"/>
                <w:b/>
                <w:bCs/>
                <w:sz w:val="20"/>
                <w:szCs w:val="20"/>
              </w:rPr>
              <w:t>Model</w:t>
            </w:r>
          </w:p>
        </w:tc>
        <w:tc>
          <w:tcPr>
            <w:tcW w:w="8368" w:type="dxa"/>
            <w:gridSpan w:val="3"/>
            <w:shd w:val="clear" w:color="auto" w:fill="auto"/>
            <w:noWrap/>
          </w:tcPr>
          <w:p w14:paraId="2CF7AE88" w14:textId="6EA4951F" w:rsidR="00BE1459" w:rsidRPr="00134B3D" w:rsidRDefault="00BE1459" w:rsidP="00BE1459">
            <w:pPr>
              <w:spacing w:after="0" w:line="240" w:lineRule="auto"/>
              <w:contextualSpacing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color w:val="FF0000"/>
                <w:sz w:val="20"/>
                <w:szCs w:val="20"/>
              </w:rPr>
              <w:t>……………………………………….. (u</w:t>
            </w:r>
            <w:r w:rsidRPr="00FC6BB3">
              <w:rPr>
                <w:rFonts w:cstheme="minorHAnsi"/>
                <w:color w:val="FF0000"/>
                <w:sz w:val="20"/>
                <w:szCs w:val="20"/>
              </w:rPr>
              <w:t>zupełnia Wykonawca</w:t>
            </w:r>
            <w:r>
              <w:rPr>
                <w:rFonts w:cstheme="minorHAnsi"/>
                <w:color w:val="FF0000"/>
                <w:sz w:val="20"/>
                <w:szCs w:val="20"/>
              </w:rPr>
              <w:t>)</w:t>
            </w:r>
          </w:p>
        </w:tc>
      </w:tr>
      <w:tr w:rsidR="00BE1459" w:rsidRPr="00134B3D" w14:paraId="3A6BE27F" w14:textId="77777777" w:rsidTr="0045678F">
        <w:tc>
          <w:tcPr>
            <w:tcW w:w="2005" w:type="dxa"/>
            <w:shd w:val="clear" w:color="auto" w:fill="auto"/>
            <w:noWrap/>
            <w:hideMark/>
          </w:tcPr>
          <w:p w14:paraId="5EAAA8A5" w14:textId="77777777" w:rsidR="00BE1459" w:rsidRPr="001808EA" w:rsidRDefault="00BE1459" w:rsidP="00BE1459">
            <w:pPr>
              <w:spacing w:after="0" w:line="240" w:lineRule="auto"/>
              <w:rPr>
                <w:rFonts w:cstheme="minorHAnsi"/>
                <w:b/>
                <w:bCs/>
                <w:sz w:val="20"/>
                <w:szCs w:val="20"/>
              </w:rPr>
            </w:pPr>
            <w:r w:rsidRPr="001808EA">
              <w:rPr>
                <w:rFonts w:cstheme="minorHAnsi"/>
                <w:b/>
                <w:bCs/>
                <w:sz w:val="20"/>
                <w:szCs w:val="20"/>
              </w:rPr>
              <w:t>Kod producenta</w:t>
            </w:r>
          </w:p>
        </w:tc>
        <w:tc>
          <w:tcPr>
            <w:tcW w:w="8368" w:type="dxa"/>
            <w:gridSpan w:val="3"/>
            <w:shd w:val="clear" w:color="auto" w:fill="auto"/>
            <w:noWrap/>
          </w:tcPr>
          <w:p w14:paraId="5414BB8D" w14:textId="3AF9AC8A" w:rsidR="00BE1459" w:rsidRPr="00134B3D" w:rsidRDefault="00BE1459" w:rsidP="00BE1459">
            <w:pPr>
              <w:spacing w:after="0" w:line="240" w:lineRule="auto"/>
              <w:contextualSpacing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color w:val="FF0000"/>
                <w:sz w:val="20"/>
                <w:szCs w:val="20"/>
              </w:rPr>
              <w:t>……………………………………….. (u</w:t>
            </w:r>
            <w:r w:rsidRPr="00FC6BB3">
              <w:rPr>
                <w:rFonts w:cstheme="minorHAnsi"/>
                <w:color w:val="FF0000"/>
                <w:sz w:val="20"/>
                <w:szCs w:val="20"/>
              </w:rPr>
              <w:t>zupełnia Wykonawca</w:t>
            </w:r>
            <w:r>
              <w:rPr>
                <w:rFonts w:cstheme="minorHAnsi"/>
                <w:color w:val="FF0000"/>
                <w:sz w:val="20"/>
                <w:szCs w:val="20"/>
              </w:rPr>
              <w:t>)</w:t>
            </w:r>
          </w:p>
        </w:tc>
      </w:tr>
      <w:tr w:rsidR="003F21E4" w:rsidRPr="001808EA" w14:paraId="2739A96F" w14:textId="77777777" w:rsidTr="001808EA">
        <w:tc>
          <w:tcPr>
            <w:tcW w:w="6612" w:type="dxa"/>
            <w:gridSpan w:val="3"/>
            <w:shd w:val="clear" w:color="auto" w:fill="auto"/>
            <w:noWrap/>
            <w:vAlign w:val="center"/>
            <w:hideMark/>
          </w:tcPr>
          <w:p w14:paraId="57DCE68C" w14:textId="77777777" w:rsidR="003F21E4" w:rsidRPr="001808EA" w:rsidRDefault="003F21E4" w:rsidP="001808EA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1808EA">
              <w:rPr>
                <w:rFonts w:cstheme="minorHAnsi"/>
                <w:b/>
                <w:bCs/>
                <w:sz w:val="20"/>
                <w:szCs w:val="20"/>
              </w:rPr>
              <w:t>Zakres parametrów technicznych wymagany przez Zamawiającego:</w:t>
            </w:r>
          </w:p>
        </w:tc>
        <w:tc>
          <w:tcPr>
            <w:tcW w:w="3761" w:type="dxa"/>
            <w:shd w:val="clear" w:color="auto" w:fill="auto"/>
            <w:vAlign w:val="center"/>
            <w:hideMark/>
          </w:tcPr>
          <w:p w14:paraId="50855C7B" w14:textId="63366327" w:rsidR="003F21E4" w:rsidRPr="001808EA" w:rsidRDefault="00E56876" w:rsidP="001808EA">
            <w:pPr>
              <w:spacing w:after="0" w:line="240" w:lineRule="auto"/>
              <w:contextualSpacing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1808EA">
              <w:rPr>
                <w:rFonts w:cstheme="minorHAnsi"/>
                <w:b/>
                <w:bCs/>
                <w:sz w:val="20"/>
                <w:szCs w:val="20"/>
              </w:rPr>
              <w:t>Informacja o spełnianiu parametrów technicznych przez sprzęt oferowany przez Wykonawcę:</w:t>
            </w:r>
          </w:p>
        </w:tc>
      </w:tr>
      <w:tr w:rsidR="00B80A7F" w:rsidRPr="00134B3D" w14:paraId="6CD6177C" w14:textId="77777777" w:rsidTr="0045678F">
        <w:tc>
          <w:tcPr>
            <w:tcW w:w="2005" w:type="dxa"/>
            <w:shd w:val="clear" w:color="auto" w:fill="auto"/>
            <w:noWrap/>
          </w:tcPr>
          <w:p w14:paraId="6A25DD7D" w14:textId="22FD596F" w:rsidR="00B80A7F" w:rsidRDefault="00B80A7F" w:rsidP="00B80A7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AB07B1"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  <w:t xml:space="preserve">CPU </w:t>
            </w:r>
          </w:p>
        </w:tc>
        <w:tc>
          <w:tcPr>
            <w:tcW w:w="4600" w:type="dxa"/>
            <w:shd w:val="clear" w:color="auto" w:fill="auto"/>
            <w:noWrap/>
          </w:tcPr>
          <w:p w14:paraId="49AF0044" w14:textId="6C5CBC7B" w:rsidR="00B80A7F" w:rsidRDefault="00B80A7F" w:rsidP="00B80A7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AB07B1"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  <w:t xml:space="preserve">Czterordzeniowy procesor min. 2,0 GHz z przyspieszeniem do min. 2,7 GHz </w:t>
            </w:r>
          </w:p>
        </w:tc>
        <w:tc>
          <w:tcPr>
            <w:tcW w:w="3768" w:type="dxa"/>
            <w:gridSpan w:val="2"/>
            <w:shd w:val="clear" w:color="auto" w:fill="auto"/>
            <w:noWrap/>
          </w:tcPr>
          <w:p w14:paraId="59AA1435" w14:textId="0299F4D1" w:rsidR="00B80A7F" w:rsidRPr="00134B3D" w:rsidRDefault="00B80A7F" w:rsidP="00B80A7F">
            <w:pPr>
              <w:spacing w:after="0" w:line="240" w:lineRule="auto"/>
              <w:contextualSpacing/>
              <w:jc w:val="center"/>
              <w:rPr>
                <w:rFonts w:cstheme="minorHAnsi"/>
                <w:sz w:val="20"/>
                <w:szCs w:val="20"/>
              </w:rPr>
            </w:pPr>
            <w:r w:rsidRPr="001920A4">
              <w:rPr>
                <w:rFonts w:cstheme="minorHAnsi"/>
                <w:color w:val="FF0000"/>
                <w:sz w:val="20"/>
                <w:szCs w:val="20"/>
              </w:rPr>
              <w:t>SPEŁNIA / NIE SPEŁNIA*</w:t>
            </w:r>
          </w:p>
        </w:tc>
      </w:tr>
      <w:tr w:rsidR="00B80A7F" w:rsidRPr="00134B3D" w14:paraId="5B98034B" w14:textId="77777777" w:rsidTr="0045678F">
        <w:tc>
          <w:tcPr>
            <w:tcW w:w="2005" w:type="dxa"/>
            <w:shd w:val="clear" w:color="auto" w:fill="auto"/>
            <w:noWrap/>
          </w:tcPr>
          <w:p w14:paraId="51A79A13" w14:textId="71C32EAF" w:rsidR="00B80A7F" w:rsidRPr="00AB07B1" w:rsidRDefault="00B80A7F" w:rsidP="00B80A7F">
            <w:pPr>
              <w:spacing w:after="0" w:line="240" w:lineRule="auto"/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</w:pPr>
            <w:r w:rsidRPr="00AB07B1"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  <w:t xml:space="preserve">Sprzętowy mechanizm szyfrowania </w:t>
            </w:r>
          </w:p>
        </w:tc>
        <w:tc>
          <w:tcPr>
            <w:tcW w:w="4600" w:type="dxa"/>
            <w:shd w:val="clear" w:color="auto" w:fill="auto"/>
            <w:noWrap/>
          </w:tcPr>
          <w:p w14:paraId="25CEAEDC" w14:textId="67E2D2A1" w:rsidR="00B80A7F" w:rsidRPr="00AB07B1" w:rsidRDefault="00B80A7F" w:rsidP="00B80A7F">
            <w:pPr>
              <w:spacing w:after="0" w:line="240" w:lineRule="auto"/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</w:pPr>
            <w:r w:rsidRPr="00AB07B1"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  <w:t>AES-NI</w:t>
            </w:r>
          </w:p>
        </w:tc>
        <w:tc>
          <w:tcPr>
            <w:tcW w:w="3768" w:type="dxa"/>
            <w:gridSpan w:val="2"/>
            <w:shd w:val="clear" w:color="auto" w:fill="auto"/>
            <w:noWrap/>
          </w:tcPr>
          <w:p w14:paraId="0516ED3D" w14:textId="6751B6A9" w:rsidR="00B80A7F" w:rsidRPr="00134B3D" w:rsidRDefault="00B80A7F" w:rsidP="00B80A7F">
            <w:pPr>
              <w:spacing w:after="0" w:line="240" w:lineRule="auto"/>
              <w:contextualSpacing/>
              <w:jc w:val="center"/>
              <w:rPr>
                <w:rFonts w:cstheme="minorHAnsi"/>
                <w:sz w:val="20"/>
                <w:szCs w:val="20"/>
              </w:rPr>
            </w:pPr>
            <w:r w:rsidRPr="001920A4">
              <w:rPr>
                <w:rFonts w:cstheme="minorHAnsi"/>
                <w:color w:val="FF0000"/>
                <w:sz w:val="20"/>
                <w:szCs w:val="20"/>
              </w:rPr>
              <w:t>SPEŁNIA / NIE SPEŁNIA*</w:t>
            </w:r>
          </w:p>
        </w:tc>
      </w:tr>
      <w:tr w:rsidR="00B80A7F" w:rsidRPr="00134B3D" w14:paraId="1163FEF4" w14:textId="77777777" w:rsidTr="0045678F">
        <w:tc>
          <w:tcPr>
            <w:tcW w:w="2005" w:type="dxa"/>
            <w:shd w:val="clear" w:color="auto" w:fill="auto"/>
            <w:noWrap/>
          </w:tcPr>
          <w:p w14:paraId="37A47F08" w14:textId="4438A311" w:rsidR="00B80A7F" w:rsidRPr="00AB07B1" w:rsidRDefault="00B80A7F" w:rsidP="00B80A7F">
            <w:pPr>
              <w:spacing w:after="0" w:line="240" w:lineRule="auto"/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</w:pPr>
            <w:r w:rsidRPr="00AB07B1"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  <w:t xml:space="preserve">Pamięć </w:t>
            </w:r>
          </w:p>
        </w:tc>
        <w:tc>
          <w:tcPr>
            <w:tcW w:w="4600" w:type="dxa"/>
            <w:shd w:val="clear" w:color="auto" w:fill="auto"/>
            <w:noWrap/>
          </w:tcPr>
          <w:p w14:paraId="3CAA185E" w14:textId="4BD4A781" w:rsidR="00B80A7F" w:rsidRPr="00AB07B1" w:rsidRDefault="00B80A7F" w:rsidP="00B80A7F">
            <w:pPr>
              <w:spacing w:after="0" w:line="240" w:lineRule="auto"/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</w:pPr>
            <w:r w:rsidRPr="00AB07B1"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  <w:t>min. 8 GB DDR4</w:t>
            </w:r>
          </w:p>
        </w:tc>
        <w:tc>
          <w:tcPr>
            <w:tcW w:w="3768" w:type="dxa"/>
            <w:gridSpan w:val="2"/>
            <w:shd w:val="clear" w:color="auto" w:fill="auto"/>
            <w:noWrap/>
          </w:tcPr>
          <w:p w14:paraId="6475AC68" w14:textId="44D96F34" w:rsidR="00B80A7F" w:rsidRPr="00134B3D" w:rsidRDefault="00B80A7F" w:rsidP="00B80A7F">
            <w:pPr>
              <w:spacing w:after="0" w:line="240" w:lineRule="auto"/>
              <w:contextualSpacing/>
              <w:jc w:val="center"/>
              <w:rPr>
                <w:rFonts w:cstheme="minorHAnsi"/>
                <w:sz w:val="20"/>
                <w:szCs w:val="20"/>
              </w:rPr>
            </w:pPr>
            <w:r w:rsidRPr="001920A4">
              <w:rPr>
                <w:rFonts w:cstheme="minorHAnsi"/>
                <w:color w:val="FF0000"/>
                <w:sz w:val="20"/>
                <w:szCs w:val="20"/>
              </w:rPr>
              <w:t>SPEŁNIA / NIE SPEŁNIA*</w:t>
            </w:r>
          </w:p>
        </w:tc>
      </w:tr>
      <w:tr w:rsidR="00B80A7F" w:rsidRPr="00134B3D" w14:paraId="6167DBF7" w14:textId="77777777" w:rsidTr="0045678F">
        <w:tc>
          <w:tcPr>
            <w:tcW w:w="2005" w:type="dxa"/>
            <w:shd w:val="clear" w:color="auto" w:fill="auto"/>
            <w:noWrap/>
          </w:tcPr>
          <w:p w14:paraId="368AE2A0" w14:textId="686E8FA2" w:rsidR="00B80A7F" w:rsidRPr="00AB07B1" w:rsidRDefault="00B80A7F" w:rsidP="00B80A7F">
            <w:pPr>
              <w:spacing w:after="0" w:line="240" w:lineRule="auto"/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</w:pPr>
            <w:r w:rsidRPr="00AB07B1"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  <w:t xml:space="preserve">Zgodny typ dysków </w:t>
            </w:r>
          </w:p>
        </w:tc>
        <w:tc>
          <w:tcPr>
            <w:tcW w:w="4600" w:type="dxa"/>
            <w:shd w:val="clear" w:color="auto" w:fill="auto"/>
            <w:noWrap/>
          </w:tcPr>
          <w:p w14:paraId="7489322F" w14:textId="77777777" w:rsidR="00B80A7F" w:rsidRPr="00AB07B1" w:rsidRDefault="00B80A7F" w:rsidP="00B80A7F">
            <w:pPr>
              <w:pStyle w:val="Default"/>
              <w:numPr>
                <w:ilvl w:val="0"/>
                <w:numId w:val="1"/>
              </w:numPr>
              <w:rPr>
                <w:rFonts w:asciiTheme="minorHAnsi" w:eastAsia="Times New Roman" w:hAnsiTheme="minorHAnsi" w:cstheme="minorHAnsi"/>
                <w:color w:val="212121"/>
                <w:sz w:val="20"/>
                <w:szCs w:val="20"/>
                <w:lang w:eastAsia="pl-PL"/>
              </w:rPr>
            </w:pPr>
            <w:r w:rsidRPr="00AB07B1">
              <w:rPr>
                <w:rFonts w:asciiTheme="minorHAnsi" w:eastAsia="Times New Roman" w:hAnsiTheme="minorHAnsi" w:cstheme="minorHAnsi"/>
                <w:color w:val="212121"/>
                <w:sz w:val="20"/>
                <w:szCs w:val="20"/>
                <w:lang w:eastAsia="pl-PL"/>
              </w:rPr>
              <w:t>min. zatoki na dyski 3,5" lub 2,5" SATA HDD/SSD</w:t>
            </w:r>
          </w:p>
          <w:p w14:paraId="4E572A56" w14:textId="77777777" w:rsidR="00B80A7F" w:rsidRPr="00AB07B1" w:rsidRDefault="00B80A7F" w:rsidP="00B80A7F">
            <w:pPr>
              <w:pStyle w:val="Default"/>
              <w:numPr>
                <w:ilvl w:val="0"/>
                <w:numId w:val="1"/>
              </w:numPr>
              <w:rPr>
                <w:rFonts w:asciiTheme="minorHAnsi" w:eastAsia="Times New Roman" w:hAnsiTheme="minorHAnsi" w:cstheme="minorHAnsi"/>
                <w:color w:val="212121"/>
                <w:sz w:val="20"/>
                <w:szCs w:val="20"/>
                <w:lang w:eastAsia="pl-PL"/>
              </w:rPr>
            </w:pPr>
            <w:r w:rsidRPr="00AB07B1">
              <w:rPr>
                <w:rFonts w:asciiTheme="minorHAnsi" w:eastAsia="Times New Roman" w:hAnsiTheme="minorHAnsi" w:cstheme="minorHAnsi"/>
                <w:color w:val="212121"/>
                <w:sz w:val="20"/>
                <w:szCs w:val="20"/>
                <w:lang w:eastAsia="pl-PL"/>
              </w:rPr>
              <w:t xml:space="preserve">min. 2 złącza na dyski M.2 2280 </w:t>
            </w:r>
            <w:proofErr w:type="spellStart"/>
            <w:r w:rsidRPr="00AB07B1">
              <w:rPr>
                <w:rFonts w:asciiTheme="minorHAnsi" w:eastAsia="Times New Roman" w:hAnsiTheme="minorHAnsi" w:cstheme="minorHAnsi"/>
                <w:color w:val="212121"/>
                <w:sz w:val="20"/>
                <w:szCs w:val="20"/>
                <w:lang w:eastAsia="pl-PL"/>
              </w:rPr>
              <w:t>NVMe</w:t>
            </w:r>
            <w:proofErr w:type="spellEnd"/>
            <w:r w:rsidRPr="00AB07B1">
              <w:rPr>
                <w:rFonts w:asciiTheme="minorHAnsi" w:eastAsia="Times New Roman" w:hAnsiTheme="minorHAnsi" w:cstheme="minorHAnsi"/>
                <w:color w:val="212121"/>
                <w:sz w:val="20"/>
                <w:szCs w:val="20"/>
                <w:lang w:eastAsia="pl-PL"/>
              </w:rPr>
              <w:t xml:space="preserve"> SSD</w:t>
            </w:r>
          </w:p>
          <w:p w14:paraId="0924D89D" w14:textId="0100096D" w:rsidR="00B80A7F" w:rsidRPr="00AB07B1" w:rsidRDefault="00B80A7F" w:rsidP="00B80A7F">
            <w:pPr>
              <w:spacing w:after="0" w:line="240" w:lineRule="auto"/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</w:pPr>
            <w:r w:rsidRPr="00AB07B1"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  <w:t>możliwość zmiany dysku podczas pracy</w:t>
            </w:r>
          </w:p>
        </w:tc>
        <w:tc>
          <w:tcPr>
            <w:tcW w:w="3768" w:type="dxa"/>
            <w:gridSpan w:val="2"/>
            <w:shd w:val="clear" w:color="auto" w:fill="auto"/>
            <w:noWrap/>
          </w:tcPr>
          <w:p w14:paraId="155534B1" w14:textId="77777777" w:rsidR="00B80A7F" w:rsidRDefault="00B80A7F" w:rsidP="00B80A7F">
            <w:pPr>
              <w:spacing w:after="0" w:line="240" w:lineRule="auto"/>
              <w:contextualSpacing/>
              <w:jc w:val="center"/>
              <w:rPr>
                <w:rFonts w:cstheme="minorHAnsi"/>
                <w:color w:val="FF0000"/>
                <w:sz w:val="20"/>
                <w:szCs w:val="20"/>
              </w:rPr>
            </w:pPr>
          </w:p>
          <w:p w14:paraId="6596B342" w14:textId="5F95EA95" w:rsidR="00B80A7F" w:rsidRPr="00134B3D" w:rsidRDefault="00B80A7F" w:rsidP="00B80A7F">
            <w:pPr>
              <w:spacing w:after="0" w:line="240" w:lineRule="auto"/>
              <w:contextualSpacing/>
              <w:jc w:val="center"/>
              <w:rPr>
                <w:rFonts w:cstheme="minorHAnsi"/>
                <w:sz w:val="20"/>
                <w:szCs w:val="20"/>
              </w:rPr>
            </w:pPr>
            <w:r w:rsidRPr="001920A4">
              <w:rPr>
                <w:rFonts w:cstheme="minorHAnsi"/>
                <w:color w:val="FF0000"/>
                <w:sz w:val="20"/>
                <w:szCs w:val="20"/>
              </w:rPr>
              <w:t>SPEŁNIA / NIE SPEŁNIA*</w:t>
            </w:r>
          </w:p>
        </w:tc>
      </w:tr>
      <w:tr w:rsidR="00B80A7F" w:rsidRPr="00134B3D" w14:paraId="4FFD32B6" w14:textId="77777777" w:rsidTr="0045678F">
        <w:tc>
          <w:tcPr>
            <w:tcW w:w="2005" w:type="dxa"/>
            <w:shd w:val="clear" w:color="auto" w:fill="auto"/>
            <w:noWrap/>
          </w:tcPr>
          <w:p w14:paraId="6A86A6B7" w14:textId="3F8F4B3B" w:rsidR="00B80A7F" w:rsidRPr="00AB07B1" w:rsidRDefault="00B80A7F" w:rsidP="00B80A7F">
            <w:pPr>
              <w:spacing w:after="0" w:line="240" w:lineRule="auto"/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</w:pPr>
            <w:r w:rsidRPr="00AB07B1"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  <w:t>Zainstalowane dyski</w:t>
            </w:r>
          </w:p>
        </w:tc>
        <w:tc>
          <w:tcPr>
            <w:tcW w:w="4600" w:type="dxa"/>
            <w:shd w:val="clear" w:color="auto" w:fill="auto"/>
            <w:noWrap/>
          </w:tcPr>
          <w:p w14:paraId="4AB6B596" w14:textId="7745EB79" w:rsidR="00B80A7F" w:rsidRPr="00AB07B1" w:rsidRDefault="00B80A7F" w:rsidP="00B80A7F">
            <w:pPr>
              <w:pStyle w:val="Default"/>
              <w:numPr>
                <w:ilvl w:val="0"/>
                <w:numId w:val="1"/>
              </w:numPr>
              <w:rPr>
                <w:rFonts w:asciiTheme="minorHAnsi" w:eastAsia="Times New Roman" w:hAnsiTheme="minorHAnsi" w:cstheme="minorHAnsi"/>
                <w:color w:val="212121"/>
                <w:sz w:val="20"/>
                <w:szCs w:val="20"/>
                <w:lang w:eastAsia="pl-PL"/>
              </w:rPr>
            </w:pPr>
            <w:r w:rsidRPr="00AB07B1">
              <w:rPr>
                <w:rFonts w:asciiTheme="minorHAnsi" w:eastAsia="Times New Roman" w:hAnsiTheme="minorHAnsi" w:cstheme="minorHAnsi"/>
                <w:color w:val="212121"/>
                <w:sz w:val="20"/>
                <w:szCs w:val="20"/>
                <w:lang w:eastAsia="pl-PL"/>
              </w:rPr>
              <w:t>3 dyski 14TB</w:t>
            </w:r>
          </w:p>
        </w:tc>
        <w:tc>
          <w:tcPr>
            <w:tcW w:w="3768" w:type="dxa"/>
            <w:gridSpan w:val="2"/>
            <w:shd w:val="clear" w:color="auto" w:fill="auto"/>
            <w:noWrap/>
          </w:tcPr>
          <w:p w14:paraId="5E61260A" w14:textId="6638EECC" w:rsidR="00B80A7F" w:rsidRPr="00134B3D" w:rsidRDefault="00B80A7F" w:rsidP="00B80A7F">
            <w:pPr>
              <w:spacing w:after="0" w:line="240" w:lineRule="auto"/>
              <w:contextualSpacing/>
              <w:jc w:val="center"/>
              <w:rPr>
                <w:rFonts w:cstheme="minorHAnsi"/>
                <w:sz w:val="20"/>
                <w:szCs w:val="20"/>
              </w:rPr>
            </w:pPr>
            <w:r w:rsidRPr="001920A4">
              <w:rPr>
                <w:rFonts w:cstheme="minorHAnsi"/>
                <w:color w:val="FF0000"/>
                <w:sz w:val="20"/>
                <w:szCs w:val="20"/>
              </w:rPr>
              <w:t>SPEŁNIA / NIE SPEŁNIA*</w:t>
            </w:r>
          </w:p>
        </w:tc>
      </w:tr>
      <w:tr w:rsidR="00B80A7F" w:rsidRPr="00134B3D" w14:paraId="5DB3C7E1" w14:textId="77777777" w:rsidTr="0045678F">
        <w:tc>
          <w:tcPr>
            <w:tcW w:w="2005" w:type="dxa"/>
            <w:shd w:val="clear" w:color="auto" w:fill="auto"/>
            <w:noWrap/>
          </w:tcPr>
          <w:p w14:paraId="14309E04" w14:textId="5507FDB2" w:rsidR="00B80A7F" w:rsidRPr="00AB07B1" w:rsidRDefault="00B80A7F" w:rsidP="00B80A7F">
            <w:pPr>
              <w:spacing w:after="0" w:line="240" w:lineRule="auto"/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</w:pPr>
            <w:r w:rsidRPr="00AB07B1"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  <w:t xml:space="preserve">Port zewnętrzny </w:t>
            </w:r>
          </w:p>
        </w:tc>
        <w:tc>
          <w:tcPr>
            <w:tcW w:w="4600" w:type="dxa"/>
            <w:shd w:val="clear" w:color="auto" w:fill="auto"/>
            <w:noWrap/>
          </w:tcPr>
          <w:p w14:paraId="282AB434" w14:textId="2E9C7247" w:rsidR="00B80A7F" w:rsidRPr="00AB07B1" w:rsidRDefault="00B80A7F" w:rsidP="00B80A7F">
            <w:pPr>
              <w:pStyle w:val="Default"/>
              <w:numPr>
                <w:ilvl w:val="0"/>
                <w:numId w:val="1"/>
              </w:numPr>
              <w:rPr>
                <w:rFonts w:asciiTheme="minorHAnsi" w:eastAsia="Times New Roman" w:hAnsiTheme="minorHAnsi" w:cstheme="minorHAnsi"/>
                <w:color w:val="212121"/>
                <w:sz w:val="20"/>
                <w:szCs w:val="20"/>
                <w:lang w:eastAsia="pl-PL"/>
              </w:rPr>
            </w:pPr>
            <w:r w:rsidRPr="00AB07B1">
              <w:rPr>
                <w:rFonts w:asciiTheme="minorHAnsi" w:eastAsia="Times New Roman" w:hAnsiTheme="minorHAnsi" w:cstheme="minorHAnsi"/>
                <w:color w:val="212121"/>
                <w:sz w:val="20"/>
                <w:szCs w:val="20"/>
                <w:lang w:eastAsia="pl-PL"/>
              </w:rPr>
              <w:t xml:space="preserve">min. 2 porty USB 3.0, min. 1 port </w:t>
            </w:r>
            <w:proofErr w:type="spellStart"/>
            <w:r w:rsidRPr="00AB07B1">
              <w:rPr>
                <w:rFonts w:asciiTheme="minorHAnsi" w:eastAsia="Times New Roman" w:hAnsiTheme="minorHAnsi" w:cstheme="minorHAnsi"/>
                <w:color w:val="212121"/>
                <w:sz w:val="20"/>
                <w:szCs w:val="20"/>
                <w:lang w:eastAsia="pl-PL"/>
              </w:rPr>
              <w:t>eSATA</w:t>
            </w:r>
            <w:proofErr w:type="spellEnd"/>
          </w:p>
        </w:tc>
        <w:tc>
          <w:tcPr>
            <w:tcW w:w="3768" w:type="dxa"/>
            <w:gridSpan w:val="2"/>
            <w:shd w:val="clear" w:color="auto" w:fill="auto"/>
            <w:noWrap/>
          </w:tcPr>
          <w:p w14:paraId="095003F0" w14:textId="312DF189" w:rsidR="00B80A7F" w:rsidRPr="00134B3D" w:rsidRDefault="00B80A7F" w:rsidP="00B80A7F">
            <w:pPr>
              <w:spacing w:after="0" w:line="240" w:lineRule="auto"/>
              <w:contextualSpacing/>
              <w:jc w:val="center"/>
              <w:rPr>
                <w:rFonts w:cstheme="minorHAnsi"/>
                <w:sz w:val="20"/>
                <w:szCs w:val="20"/>
              </w:rPr>
            </w:pPr>
            <w:r w:rsidRPr="001920A4">
              <w:rPr>
                <w:rFonts w:cstheme="minorHAnsi"/>
                <w:color w:val="FF0000"/>
                <w:sz w:val="20"/>
                <w:szCs w:val="20"/>
              </w:rPr>
              <w:t>SPEŁNIA / NIE SPEŁNIA*</w:t>
            </w:r>
          </w:p>
        </w:tc>
      </w:tr>
      <w:tr w:rsidR="00B80A7F" w:rsidRPr="00134B3D" w14:paraId="35F22025" w14:textId="77777777" w:rsidTr="0045678F">
        <w:tc>
          <w:tcPr>
            <w:tcW w:w="2005" w:type="dxa"/>
            <w:shd w:val="clear" w:color="auto" w:fill="auto"/>
            <w:noWrap/>
          </w:tcPr>
          <w:p w14:paraId="5CC75EAA" w14:textId="24C7F313" w:rsidR="00B80A7F" w:rsidRPr="00AB07B1" w:rsidRDefault="00B80A7F" w:rsidP="00B80A7F">
            <w:pPr>
              <w:spacing w:after="0" w:line="240" w:lineRule="auto"/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</w:pPr>
            <w:r w:rsidRPr="00AB07B1"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  <w:t>LAN</w:t>
            </w:r>
          </w:p>
        </w:tc>
        <w:tc>
          <w:tcPr>
            <w:tcW w:w="4600" w:type="dxa"/>
            <w:shd w:val="clear" w:color="auto" w:fill="auto"/>
            <w:noWrap/>
          </w:tcPr>
          <w:p w14:paraId="678796F7" w14:textId="25C4EC42" w:rsidR="00B80A7F" w:rsidRPr="00AB07B1" w:rsidRDefault="00B80A7F" w:rsidP="00B80A7F">
            <w:pPr>
              <w:pStyle w:val="Default"/>
              <w:numPr>
                <w:ilvl w:val="0"/>
                <w:numId w:val="1"/>
              </w:numPr>
              <w:rPr>
                <w:rFonts w:asciiTheme="minorHAnsi" w:eastAsia="Times New Roman" w:hAnsiTheme="minorHAnsi" w:cstheme="minorHAnsi"/>
                <w:color w:val="212121"/>
                <w:sz w:val="20"/>
                <w:szCs w:val="20"/>
                <w:lang w:eastAsia="pl-PL"/>
              </w:rPr>
            </w:pPr>
            <w:r w:rsidRPr="00AB07B1">
              <w:rPr>
                <w:rFonts w:asciiTheme="minorHAnsi" w:eastAsia="Times New Roman" w:hAnsiTheme="minorHAnsi" w:cstheme="minorHAnsi"/>
                <w:color w:val="212121"/>
                <w:sz w:val="20"/>
                <w:szCs w:val="20"/>
                <w:lang w:eastAsia="pl-PL"/>
              </w:rPr>
              <w:t>2 x Gigabit (RJ-45) z obsługą Wake on LAN</w:t>
            </w:r>
          </w:p>
        </w:tc>
        <w:tc>
          <w:tcPr>
            <w:tcW w:w="3768" w:type="dxa"/>
            <w:gridSpan w:val="2"/>
            <w:shd w:val="clear" w:color="auto" w:fill="auto"/>
            <w:noWrap/>
          </w:tcPr>
          <w:p w14:paraId="57B7818F" w14:textId="4A97DE0D" w:rsidR="00B80A7F" w:rsidRPr="00134B3D" w:rsidRDefault="00B80A7F" w:rsidP="00B80A7F">
            <w:pPr>
              <w:spacing w:after="0" w:line="240" w:lineRule="auto"/>
              <w:contextualSpacing/>
              <w:jc w:val="center"/>
              <w:rPr>
                <w:rFonts w:cstheme="minorHAnsi"/>
                <w:sz w:val="20"/>
                <w:szCs w:val="20"/>
              </w:rPr>
            </w:pPr>
            <w:r w:rsidRPr="001920A4">
              <w:rPr>
                <w:rFonts w:cstheme="minorHAnsi"/>
                <w:color w:val="FF0000"/>
                <w:sz w:val="20"/>
                <w:szCs w:val="20"/>
              </w:rPr>
              <w:t>SPEŁNIA / NIE SPEŁNIA*</w:t>
            </w:r>
          </w:p>
        </w:tc>
      </w:tr>
      <w:tr w:rsidR="00B80A7F" w:rsidRPr="00134B3D" w14:paraId="422A7593" w14:textId="77777777" w:rsidTr="0045678F">
        <w:tc>
          <w:tcPr>
            <w:tcW w:w="2005" w:type="dxa"/>
            <w:shd w:val="clear" w:color="auto" w:fill="auto"/>
            <w:noWrap/>
          </w:tcPr>
          <w:p w14:paraId="74483665" w14:textId="71ED6516" w:rsidR="00B80A7F" w:rsidRPr="00AB07B1" w:rsidRDefault="00B80A7F" w:rsidP="00B80A7F">
            <w:pPr>
              <w:spacing w:after="0" w:line="240" w:lineRule="auto"/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</w:pPr>
            <w:r w:rsidRPr="00AB07B1"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  <w:t xml:space="preserve">Protokoły sieciowe </w:t>
            </w:r>
          </w:p>
        </w:tc>
        <w:tc>
          <w:tcPr>
            <w:tcW w:w="4600" w:type="dxa"/>
            <w:shd w:val="clear" w:color="auto" w:fill="auto"/>
            <w:noWrap/>
          </w:tcPr>
          <w:p w14:paraId="115BA6BF" w14:textId="3B4BF148" w:rsidR="00B80A7F" w:rsidRPr="00AB07B1" w:rsidRDefault="00B80A7F" w:rsidP="00B80A7F">
            <w:pPr>
              <w:pStyle w:val="Default"/>
              <w:numPr>
                <w:ilvl w:val="0"/>
                <w:numId w:val="1"/>
              </w:numPr>
              <w:rPr>
                <w:rFonts w:asciiTheme="minorHAnsi" w:eastAsia="Times New Roman" w:hAnsiTheme="minorHAnsi" w:cstheme="minorHAnsi"/>
                <w:color w:val="212121"/>
                <w:sz w:val="20"/>
                <w:szCs w:val="20"/>
                <w:lang w:eastAsia="pl-PL"/>
              </w:rPr>
            </w:pPr>
            <w:r w:rsidRPr="00AB07B1">
              <w:rPr>
                <w:rFonts w:asciiTheme="minorHAnsi" w:eastAsia="Times New Roman" w:hAnsiTheme="minorHAnsi" w:cstheme="minorHAnsi"/>
                <w:color w:val="212121"/>
                <w:sz w:val="20"/>
                <w:szCs w:val="20"/>
                <w:lang w:eastAsia="pl-PL"/>
              </w:rPr>
              <w:t xml:space="preserve">SMB, AFP, NFS, FTP, </w:t>
            </w:r>
            <w:proofErr w:type="spellStart"/>
            <w:r w:rsidRPr="00AB07B1">
              <w:rPr>
                <w:rFonts w:asciiTheme="minorHAnsi" w:eastAsia="Times New Roman" w:hAnsiTheme="minorHAnsi" w:cstheme="minorHAnsi"/>
                <w:color w:val="212121"/>
                <w:sz w:val="20"/>
                <w:szCs w:val="20"/>
                <w:lang w:eastAsia="pl-PL"/>
              </w:rPr>
              <w:t>WebDAV</w:t>
            </w:r>
            <w:proofErr w:type="spellEnd"/>
            <w:r w:rsidRPr="00AB07B1">
              <w:rPr>
                <w:rFonts w:asciiTheme="minorHAnsi" w:eastAsia="Times New Roman" w:hAnsiTheme="minorHAnsi" w:cstheme="minorHAnsi"/>
                <w:color w:val="212121"/>
                <w:sz w:val="20"/>
                <w:szCs w:val="20"/>
                <w:lang w:eastAsia="pl-PL"/>
              </w:rPr>
              <w:t xml:space="preserve">, </w:t>
            </w:r>
            <w:proofErr w:type="spellStart"/>
            <w:r w:rsidRPr="00AB07B1">
              <w:rPr>
                <w:rFonts w:asciiTheme="minorHAnsi" w:eastAsia="Times New Roman" w:hAnsiTheme="minorHAnsi" w:cstheme="minorHAnsi"/>
                <w:color w:val="212121"/>
                <w:sz w:val="20"/>
                <w:szCs w:val="20"/>
                <w:lang w:eastAsia="pl-PL"/>
              </w:rPr>
              <w:t>CalDAV</w:t>
            </w:r>
            <w:proofErr w:type="spellEnd"/>
            <w:r w:rsidRPr="00AB07B1">
              <w:rPr>
                <w:rFonts w:asciiTheme="minorHAnsi" w:eastAsia="Times New Roman" w:hAnsiTheme="minorHAnsi" w:cstheme="minorHAnsi"/>
                <w:color w:val="212121"/>
                <w:sz w:val="20"/>
                <w:szCs w:val="20"/>
                <w:lang w:eastAsia="pl-PL"/>
              </w:rPr>
              <w:t xml:space="preserve">, </w:t>
            </w:r>
            <w:proofErr w:type="spellStart"/>
            <w:r w:rsidRPr="00AB07B1">
              <w:rPr>
                <w:rFonts w:asciiTheme="minorHAnsi" w:eastAsia="Times New Roman" w:hAnsiTheme="minorHAnsi" w:cstheme="minorHAnsi"/>
                <w:color w:val="212121"/>
                <w:sz w:val="20"/>
                <w:szCs w:val="20"/>
                <w:lang w:eastAsia="pl-PL"/>
              </w:rPr>
              <w:t>iSCSI</w:t>
            </w:r>
            <w:proofErr w:type="spellEnd"/>
            <w:r w:rsidRPr="00AB07B1">
              <w:rPr>
                <w:rFonts w:asciiTheme="minorHAnsi" w:eastAsia="Times New Roman" w:hAnsiTheme="minorHAnsi" w:cstheme="minorHAnsi"/>
                <w:color w:val="212121"/>
                <w:sz w:val="20"/>
                <w:szCs w:val="20"/>
                <w:lang w:eastAsia="pl-PL"/>
              </w:rPr>
              <w:t xml:space="preserve">, Telnet, SSH, SNMP, VPN (PPTP, </w:t>
            </w:r>
            <w:proofErr w:type="spellStart"/>
            <w:r w:rsidRPr="00AB07B1">
              <w:rPr>
                <w:rFonts w:asciiTheme="minorHAnsi" w:eastAsia="Times New Roman" w:hAnsiTheme="minorHAnsi" w:cstheme="minorHAnsi"/>
                <w:color w:val="212121"/>
                <w:sz w:val="20"/>
                <w:szCs w:val="20"/>
                <w:lang w:eastAsia="pl-PL"/>
              </w:rPr>
              <w:t>OpenVPN</w:t>
            </w:r>
            <w:proofErr w:type="spellEnd"/>
            <w:r w:rsidRPr="00AB07B1">
              <w:rPr>
                <w:rFonts w:asciiTheme="minorHAnsi" w:eastAsia="Times New Roman" w:hAnsiTheme="minorHAnsi" w:cstheme="minorHAnsi"/>
                <w:color w:val="212121"/>
                <w:sz w:val="20"/>
                <w:szCs w:val="20"/>
                <w:lang w:eastAsia="pl-PL"/>
              </w:rPr>
              <w:t>™, L2TP)</w:t>
            </w:r>
          </w:p>
        </w:tc>
        <w:tc>
          <w:tcPr>
            <w:tcW w:w="3768" w:type="dxa"/>
            <w:gridSpan w:val="2"/>
            <w:shd w:val="clear" w:color="auto" w:fill="auto"/>
            <w:noWrap/>
          </w:tcPr>
          <w:p w14:paraId="0418B027" w14:textId="3F2E64ED" w:rsidR="00B80A7F" w:rsidRPr="00134B3D" w:rsidRDefault="00B80A7F" w:rsidP="00B80A7F">
            <w:pPr>
              <w:spacing w:after="0" w:line="240" w:lineRule="auto"/>
              <w:contextualSpacing/>
              <w:jc w:val="center"/>
              <w:rPr>
                <w:rFonts w:cstheme="minorHAnsi"/>
                <w:sz w:val="20"/>
                <w:szCs w:val="20"/>
              </w:rPr>
            </w:pPr>
            <w:r w:rsidRPr="001920A4">
              <w:rPr>
                <w:rFonts w:cstheme="minorHAnsi"/>
                <w:color w:val="FF0000"/>
                <w:sz w:val="20"/>
                <w:szCs w:val="20"/>
              </w:rPr>
              <w:t>SPEŁNIA / NIE SPEŁNIA*</w:t>
            </w:r>
          </w:p>
        </w:tc>
      </w:tr>
      <w:tr w:rsidR="00B80A7F" w:rsidRPr="00134B3D" w14:paraId="33D68858" w14:textId="77777777" w:rsidTr="0045678F">
        <w:tc>
          <w:tcPr>
            <w:tcW w:w="2005" w:type="dxa"/>
            <w:shd w:val="clear" w:color="auto" w:fill="auto"/>
            <w:noWrap/>
          </w:tcPr>
          <w:p w14:paraId="6D9D1E96" w14:textId="483966B8" w:rsidR="00B80A7F" w:rsidRPr="00AB07B1" w:rsidRDefault="00B80A7F" w:rsidP="00B80A7F">
            <w:pPr>
              <w:spacing w:after="0" w:line="240" w:lineRule="auto"/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</w:pPr>
            <w:r w:rsidRPr="00AB07B1"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  <w:t xml:space="preserve">System plików </w:t>
            </w:r>
          </w:p>
        </w:tc>
        <w:tc>
          <w:tcPr>
            <w:tcW w:w="4600" w:type="dxa"/>
            <w:shd w:val="clear" w:color="auto" w:fill="auto"/>
            <w:noWrap/>
          </w:tcPr>
          <w:p w14:paraId="5D267703" w14:textId="77777777" w:rsidR="00B80A7F" w:rsidRPr="00AB07B1" w:rsidRDefault="00B80A7F">
            <w:pPr>
              <w:pStyle w:val="Default"/>
              <w:numPr>
                <w:ilvl w:val="0"/>
                <w:numId w:val="2"/>
              </w:numPr>
              <w:rPr>
                <w:rFonts w:asciiTheme="minorHAnsi" w:eastAsia="Times New Roman" w:hAnsiTheme="minorHAnsi" w:cstheme="minorHAnsi"/>
                <w:color w:val="212121"/>
                <w:sz w:val="20"/>
                <w:szCs w:val="20"/>
                <w:lang w:eastAsia="pl-PL"/>
              </w:rPr>
            </w:pPr>
            <w:r w:rsidRPr="00AB07B1">
              <w:rPr>
                <w:rFonts w:asciiTheme="minorHAnsi" w:eastAsia="Times New Roman" w:hAnsiTheme="minorHAnsi" w:cstheme="minorHAnsi"/>
                <w:color w:val="212121"/>
                <w:sz w:val="20"/>
                <w:szCs w:val="20"/>
                <w:lang w:eastAsia="pl-PL"/>
              </w:rPr>
              <w:t xml:space="preserve">Wewnętrzny: </w:t>
            </w:r>
            <w:proofErr w:type="spellStart"/>
            <w:r w:rsidRPr="00AB07B1">
              <w:rPr>
                <w:rFonts w:asciiTheme="minorHAnsi" w:eastAsia="Times New Roman" w:hAnsiTheme="minorHAnsi" w:cstheme="minorHAnsi"/>
                <w:color w:val="212121"/>
                <w:sz w:val="20"/>
                <w:szCs w:val="20"/>
                <w:lang w:eastAsia="pl-PL"/>
              </w:rPr>
              <w:t>Btrfs</w:t>
            </w:r>
            <w:proofErr w:type="spellEnd"/>
            <w:r w:rsidRPr="00AB07B1">
              <w:rPr>
                <w:rFonts w:asciiTheme="minorHAnsi" w:eastAsia="Times New Roman" w:hAnsiTheme="minorHAnsi" w:cstheme="minorHAnsi"/>
                <w:color w:val="212121"/>
                <w:sz w:val="20"/>
                <w:szCs w:val="20"/>
                <w:lang w:eastAsia="pl-PL"/>
              </w:rPr>
              <w:t>, ext4</w:t>
            </w:r>
          </w:p>
          <w:p w14:paraId="3FAB59F4" w14:textId="27B08396" w:rsidR="00B80A7F" w:rsidRPr="00AB07B1" w:rsidRDefault="00B80A7F" w:rsidP="00B80A7F">
            <w:pPr>
              <w:pStyle w:val="Default"/>
              <w:numPr>
                <w:ilvl w:val="0"/>
                <w:numId w:val="1"/>
              </w:numPr>
              <w:rPr>
                <w:rFonts w:asciiTheme="minorHAnsi" w:eastAsia="Times New Roman" w:hAnsiTheme="minorHAnsi" w:cstheme="minorHAnsi"/>
                <w:color w:val="212121"/>
                <w:sz w:val="20"/>
                <w:szCs w:val="20"/>
                <w:lang w:eastAsia="pl-PL"/>
              </w:rPr>
            </w:pPr>
            <w:r w:rsidRPr="00AB07B1">
              <w:rPr>
                <w:rFonts w:asciiTheme="minorHAnsi" w:eastAsia="Times New Roman" w:hAnsiTheme="minorHAnsi" w:cstheme="minorHAnsi"/>
                <w:color w:val="212121"/>
                <w:sz w:val="20"/>
                <w:szCs w:val="20"/>
                <w:lang w:eastAsia="pl-PL"/>
              </w:rPr>
              <w:t xml:space="preserve">Zewnętrzny: </w:t>
            </w:r>
            <w:proofErr w:type="spellStart"/>
            <w:r w:rsidRPr="00AB07B1">
              <w:rPr>
                <w:rFonts w:asciiTheme="minorHAnsi" w:eastAsia="Times New Roman" w:hAnsiTheme="minorHAnsi" w:cstheme="minorHAnsi"/>
                <w:color w:val="212121"/>
                <w:sz w:val="20"/>
                <w:szCs w:val="20"/>
                <w:lang w:eastAsia="pl-PL"/>
              </w:rPr>
              <w:t>Btrfs</w:t>
            </w:r>
            <w:proofErr w:type="spellEnd"/>
            <w:r w:rsidRPr="00AB07B1">
              <w:rPr>
                <w:rFonts w:asciiTheme="minorHAnsi" w:eastAsia="Times New Roman" w:hAnsiTheme="minorHAnsi" w:cstheme="minorHAnsi"/>
                <w:color w:val="212121"/>
                <w:sz w:val="20"/>
                <w:szCs w:val="20"/>
                <w:lang w:eastAsia="pl-PL"/>
              </w:rPr>
              <w:t>, ext4, ext3, FAT, NTFS, HFS+, exFAT</w:t>
            </w:r>
            <w:r w:rsidRPr="00AB07B1">
              <w:rPr>
                <w:rStyle w:val="A16"/>
                <w:rFonts w:asciiTheme="minorHAnsi" w:eastAsia="Times New Roman" w:hAnsiTheme="minorHAnsi" w:cstheme="minorHAnsi"/>
                <w:color w:val="212121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3768" w:type="dxa"/>
            <w:gridSpan w:val="2"/>
            <w:shd w:val="clear" w:color="auto" w:fill="auto"/>
            <w:noWrap/>
          </w:tcPr>
          <w:p w14:paraId="2BA6AA0D" w14:textId="71E2A785" w:rsidR="00B80A7F" w:rsidRPr="00134B3D" w:rsidRDefault="00B80A7F" w:rsidP="00B80A7F">
            <w:pPr>
              <w:spacing w:after="0" w:line="240" w:lineRule="auto"/>
              <w:contextualSpacing/>
              <w:jc w:val="center"/>
              <w:rPr>
                <w:rFonts w:cstheme="minorHAnsi"/>
                <w:sz w:val="20"/>
                <w:szCs w:val="20"/>
              </w:rPr>
            </w:pPr>
            <w:r w:rsidRPr="001920A4">
              <w:rPr>
                <w:rFonts w:cstheme="minorHAnsi"/>
                <w:color w:val="FF0000"/>
                <w:sz w:val="20"/>
                <w:szCs w:val="20"/>
              </w:rPr>
              <w:t>SPEŁNIA / NIE SPEŁNIA*</w:t>
            </w:r>
          </w:p>
        </w:tc>
      </w:tr>
      <w:tr w:rsidR="00B80A7F" w:rsidRPr="00134B3D" w14:paraId="17170248" w14:textId="77777777" w:rsidTr="0045678F">
        <w:tc>
          <w:tcPr>
            <w:tcW w:w="2005" w:type="dxa"/>
            <w:shd w:val="clear" w:color="auto" w:fill="auto"/>
            <w:noWrap/>
          </w:tcPr>
          <w:p w14:paraId="52733E9A" w14:textId="68BF5108" w:rsidR="00B80A7F" w:rsidRPr="00AB07B1" w:rsidRDefault="00B80A7F" w:rsidP="00B80A7F">
            <w:pPr>
              <w:spacing w:after="0" w:line="240" w:lineRule="auto"/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</w:pPr>
            <w:r w:rsidRPr="00AB07B1"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  <w:t xml:space="preserve">Obsługiwane typy macierzy RAID </w:t>
            </w:r>
          </w:p>
        </w:tc>
        <w:tc>
          <w:tcPr>
            <w:tcW w:w="4600" w:type="dxa"/>
            <w:shd w:val="clear" w:color="auto" w:fill="auto"/>
            <w:noWrap/>
          </w:tcPr>
          <w:p w14:paraId="2A356BD8" w14:textId="0E9487AF" w:rsidR="00B80A7F" w:rsidRPr="00AB07B1" w:rsidRDefault="00B80A7F">
            <w:pPr>
              <w:pStyle w:val="Default"/>
              <w:numPr>
                <w:ilvl w:val="0"/>
                <w:numId w:val="2"/>
              </w:numPr>
              <w:rPr>
                <w:rFonts w:asciiTheme="minorHAnsi" w:eastAsia="Times New Roman" w:hAnsiTheme="minorHAnsi" w:cstheme="minorHAnsi"/>
                <w:color w:val="212121"/>
                <w:sz w:val="20"/>
                <w:szCs w:val="20"/>
                <w:lang w:eastAsia="pl-PL"/>
              </w:rPr>
            </w:pPr>
            <w:r w:rsidRPr="00AB07B1">
              <w:rPr>
                <w:rFonts w:asciiTheme="minorHAnsi" w:eastAsia="Times New Roman" w:hAnsiTheme="minorHAnsi" w:cstheme="minorHAnsi"/>
                <w:color w:val="212121"/>
                <w:sz w:val="20"/>
                <w:szCs w:val="20"/>
                <w:lang w:eastAsia="pl-PL"/>
              </w:rPr>
              <w:t xml:space="preserve">Basic, JBOD, RAID 0, RAID 1, RAID 5, RAID 6, RAID 10 </w:t>
            </w:r>
          </w:p>
        </w:tc>
        <w:tc>
          <w:tcPr>
            <w:tcW w:w="3768" w:type="dxa"/>
            <w:gridSpan w:val="2"/>
            <w:shd w:val="clear" w:color="auto" w:fill="auto"/>
            <w:noWrap/>
          </w:tcPr>
          <w:p w14:paraId="5E770566" w14:textId="1F4187D7" w:rsidR="00B80A7F" w:rsidRPr="00134B3D" w:rsidRDefault="00B80A7F" w:rsidP="00B80A7F">
            <w:pPr>
              <w:spacing w:after="0" w:line="240" w:lineRule="auto"/>
              <w:contextualSpacing/>
              <w:jc w:val="center"/>
              <w:rPr>
                <w:rFonts w:cstheme="minorHAnsi"/>
                <w:sz w:val="20"/>
                <w:szCs w:val="20"/>
              </w:rPr>
            </w:pPr>
            <w:r w:rsidRPr="001920A4">
              <w:rPr>
                <w:rFonts w:cstheme="minorHAnsi"/>
                <w:color w:val="FF0000"/>
                <w:sz w:val="20"/>
                <w:szCs w:val="20"/>
              </w:rPr>
              <w:t>SPEŁNIA / NIE SPEŁNIA*</w:t>
            </w:r>
          </w:p>
        </w:tc>
      </w:tr>
      <w:tr w:rsidR="00B80A7F" w:rsidRPr="00134B3D" w14:paraId="64349623" w14:textId="77777777" w:rsidTr="0045678F">
        <w:tc>
          <w:tcPr>
            <w:tcW w:w="2005" w:type="dxa"/>
            <w:shd w:val="clear" w:color="auto" w:fill="auto"/>
            <w:noWrap/>
          </w:tcPr>
          <w:p w14:paraId="14C6E723" w14:textId="5070B6D9" w:rsidR="00B80A7F" w:rsidRPr="00AB07B1" w:rsidRDefault="00B80A7F" w:rsidP="00B80A7F">
            <w:pPr>
              <w:spacing w:after="0" w:line="240" w:lineRule="auto"/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</w:pPr>
            <w:r w:rsidRPr="00AB07B1"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  <w:t xml:space="preserve">Zarządzanie pamięcią masową </w:t>
            </w:r>
          </w:p>
        </w:tc>
        <w:tc>
          <w:tcPr>
            <w:tcW w:w="4600" w:type="dxa"/>
            <w:shd w:val="clear" w:color="auto" w:fill="auto"/>
            <w:noWrap/>
          </w:tcPr>
          <w:p w14:paraId="0F237F86" w14:textId="77777777" w:rsidR="00B80A7F" w:rsidRPr="00AB07B1" w:rsidRDefault="00B80A7F">
            <w:pPr>
              <w:pStyle w:val="Default"/>
              <w:numPr>
                <w:ilvl w:val="0"/>
                <w:numId w:val="3"/>
              </w:numPr>
              <w:rPr>
                <w:rFonts w:asciiTheme="minorHAnsi" w:eastAsia="Times New Roman" w:hAnsiTheme="minorHAnsi" w:cstheme="minorHAnsi"/>
                <w:color w:val="212121"/>
                <w:sz w:val="20"/>
                <w:szCs w:val="20"/>
                <w:lang w:eastAsia="pl-PL"/>
              </w:rPr>
            </w:pPr>
            <w:r w:rsidRPr="00AB07B1">
              <w:rPr>
                <w:rFonts w:asciiTheme="minorHAnsi" w:eastAsia="Times New Roman" w:hAnsiTheme="minorHAnsi" w:cstheme="minorHAnsi"/>
                <w:color w:val="212121"/>
                <w:sz w:val="20"/>
                <w:szCs w:val="20"/>
                <w:lang w:eastAsia="pl-PL"/>
              </w:rPr>
              <w:t xml:space="preserve">Maksymalny rozmiar pojedynczego wolumenu: 108 TB </w:t>
            </w:r>
          </w:p>
          <w:p w14:paraId="5FDFDF3D" w14:textId="77777777" w:rsidR="00B80A7F" w:rsidRPr="00AB07B1" w:rsidRDefault="00B80A7F">
            <w:pPr>
              <w:pStyle w:val="Default"/>
              <w:numPr>
                <w:ilvl w:val="0"/>
                <w:numId w:val="3"/>
              </w:numPr>
              <w:rPr>
                <w:rFonts w:asciiTheme="minorHAnsi" w:eastAsia="Times New Roman" w:hAnsiTheme="minorHAnsi" w:cstheme="minorHAnsi"/>
                <w:color w:val="212121"/>
                <w:sz w:val="20"/>
                <w:szCs w:val="20"/>
                <w:lang w:eastAsia="pl-PL"/>
              </w:rPr>
            </w:pPr>
            <w:r w:rsidRPr="00AB07B1">
              <w:rPr>
                <w:rFonts w:asciiTheme="minorHAnsi" w:eastAsia="Times New Roman" w:hAnsiTheme="minorHAnsi" w:cstheme="minorHAnsi"/>
                <w:color w:val="212121"/>
                <w:sz w:val="20"/>
                <w:szCs w:val="20"/>
                <w:lang w:eastAsia="pl-PL"/>
              </w:rPr>
              <w:t>Maksymalna liczba migawek systemu: 65 536</w:t>
            </w:r>
            <w:r w:rsidRPr="00AB07B1">
              <w:rPr>
                <w:rStyle w:val="A16"/>
                <w:rFonts w:asciiTheme="minorHAnsi" w:eastAsia="Times New Roman" w:hAnsiTheme="minorHAnsi" w:cstheme="minorHAnsi"/>
                <w:color w:val="212121"/>
                <w:sz w:val="20"/>
                <w:szCs w:val="20"/>
                <w:lang w:eastAsia="pl-PL"/>
              </w:rPr>
              <w:t xml:space="preserve">7 </w:t>
            </w:r>
          </w:p>
          <w:p w14:paraId="2D9DF552" w14:textId="2A8423C4" w:rsidR="00B80A7F" w:rsidRPr="00AB07B1" w:rsidRDefault="00B80A7F">
            <w:pPr>
              <w:pStyle w:val="Default"/>
              <w:numPr>
                <w:ilvl w:val="0"/>
                <w:numId w:val="2"/>
              </w:numPr>
              <w:rPr>
                <w:rFonts w:asciiTheme="minorHAnsi" w:eastAsia="Times New Roman" w:hAnsiTheme="minorHAnsi" w:cstheme="minorHAnsi"/>
                <w:color w:val="212121"/>
                <w:sz w:val="20"/>
                <w:szCs w:val="20"/>
                <w:lang w:eastAsia="pl-PL"/>
              </w:rPr>
            </w:pPr>
            <w:r w:rsidRPr="00AB07B1">
              <w:rPr>
                <w:rFonts w:asciiTheme="minorHAnsi" w:eastAsia="Times New Roman" w:hAnsiTheme="minorHAnsi" w:cstheme="minorHAnsi"/>
                <w:color w:val="212121"/>
                <w:sz w:val="20"/>
                <w:szCs w:val="20"/>
                <w:lang w:eastAsia="pl-PL"/>
              </w:rPr>
              <w:t>Maksymalna liczba wewnętrznych wolumenów: 64</w:t>
            </w:r>
          </w:p>
        </w:tc>
        <w:tc>
          <w:tcPr>
            <w:tcW w:w="3768" w:type="dxa"/>
            <w:gridSpan w:val="2"/>
            <w:shd w:val="clear" w:color="auto" w:fill="auto"/>
            <w:noWrap/>
          </w:tcPr>
          <w:p w14:paraId="3F7D5DB4" w14:textId="77777777" w:rsidR="00B80A7F" w:rsidRDefault="00B80A7F" w:rsidP="00B80A7F">
            <w:pPr>
              <w:spacing w:after="0" w:line="240" w:lineRule="auto"/>
              <w:contextualSpacing/>
              <w:jc w:val="center"/>
              <w:rPr>
                <w:rFonts w:cstheme="minorHAnsi"/>
                <w:color w:val="FF0000"/>
                <w:sz w:val="20"/>
                <w:szCs w:val="20"/>
              </w:rPr>
            </w:pPr>
          </w:p>
          <w:p w14:paraId="1FD908D5" w14:textId="00D3269F" w:rsidR="00B80A7F" w:rsidRPr="00134B3D" w:rsidRDefault="00B80A7F" w:rsidP="00B80A7F">
            <w:pPr>
              <w:spacing w:after="0" w:line="240" w:lineRule="auto"/>
              <w:contextualSpacing/>
              <w:jc w:val="center"/>
              <w:rPr>
                <w:rFonts w:cstheme="minorHAnsi"/>
                <w:sz w:val="20"/>
                <w:szCs w:val="20"/>
              </w:rPr>
            </w:pPr>
            <w:r w:rsidRPr="001920A4">
              <w:rPr>
                <w:rFonts w:cstheme="minorHAnsi"/>
                <w:color w:val="FF0000"/>
                <w:sz w:val="20"/>
                <w:szCs w:val="20"/>
              </w:rPr>
              <w:t>SPEŁNIA / NIE SPEŁNIA*</w:t>
            </w:r>
          </w:p>
        </w:tc>
      </w:tr>
      <w:tr w:rsidR="00B80A7F" w:rsidRPr="00134B3D" w14:paraId="1F7CAEBA" w14:textId="77777777" w:rsidTr="0045678F">
        <w:tc>
          <w:tcPr>
            <w:tcW w:w="2005" w:type="dxa"/>
            <w:shd w:val="clear" w:color="auto" w:fill="auto"/>
            <w:noWrap/>
          </w:tcPr>
          <w:p w14:paraId="16067AEA" w14:textId="0D47E79F" w:rsidR="00B80A7F" w:rsidRPr="00AB07B1" w:rsidRDefault="00B80A7F" w:rsidP="00B80A7F">
            <w:pPr>
              <w:spacing w:after="0" w:line="240" w:lineRule="auto"/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</w:pPr>
            <w:r w:rsidRPr="00AB07B1"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  <w:lastRenderedPageBreak/>
              <w:t xml:space="preserve">Pamięć podręczna SSD </w:t>
            </w:r>
          </w:p>
        </w:tc>
        <w:tc>
          <w:tcPr>
            <w:tcW w:w="4600" w:type="dxa"/>
            <w:shd w:val="clear" w:color="auto" w:fill="auto"/>
            <w:noWrap/>
          </w:tcPr>
          <w:p w14:paraId="1A8D6E45" w14:textId="77777777" w:rsidR="00B80A7F" w:rsidRPr="00AB07B1" w:rsidRDefault="00B80A7F">
            <w:pPr>
              <w:pStyle w:val="Default"/>
              <w:numPr>
                <w:ilvl w:val="0"/>
                <w:numId w:val="4"/>
              </w:numPr>
              <w:rPr>
                <w:rFonts w:asciiTheme="minorHAnsi" w:eastAsia="Times New Roman" w:hAnsiTheme="minorHAnsi" w:cstheme="minorHAnsi"/>
                <w:color w:val="212121"/>
                <w:sz w:val="20"/>
                <w:szCs w:val="20"/>
                <w:lang w:eastAsia="pl-PL"/>
              </w:rPr>
            </w:pPr>
            <w:r w:rsidRPr="00AB07B1">
              <w:rPr>
                <w:rFonts w:asciiTheme="minorHAnsi" w:eastAsia="Times New Roman" w:hAnsiTheme="minorHAnsi" w:cstheme="minorHAnsi"/>
                <w:color w:val="212121"/>
                <w:sz w:val="20"/>
                <w:szCs w:val="20"/>
                <w:lang w:eastAsia="pl-PL"/>
              </w:rPr>
              <w:t>Obsługa pamięci podręcznej do odczytu i zapisu</w:t>
            </w:r>
          </w:p>
          <w:p w14:paraId="11A62699" w14:textId="3ECC06B0" w:rsidR="00B80A7F" w:rsidRPr="00AB07B1" w:rsidRDefault="00B80A7F">
            <w:pPr>
              <w:pStyle w:val="Default"/>
              <w:numPr>
                <w:ilvl w:val="0"/>
                <w:numId w:val="3"/>
              </w:numPr>
              <w:rPr>
                <w:rFonts w:asciiTheme="minorHAnsi" w:eastAsia="Times New Roman" w:hAnsiTheme="minorHAnsi" w:cstheme="minorHAnsi"/>
                <w:color w:val="212121"/>
                <w:sz w:val="20"/>
                <w:szCs w:val="20"/>
                <w:lang w:eastAsia="pl-PL"/>
              </w:rPr>
            </w:pPr>
            <w:r w:rsidRPr="00AB07B1">
              <w:rPr>
                <w:rFonts w:asciiTheme="minorHAnsi" w:eastAsia="Times New Roman" w:hAnsiTheme="minorHAnsi" w:cstheme="minorHAnsi"/>
                <w:color w:val="212121"/>
                <w:sz w:val="20"/>
                <w:szCs w:val="20"/>
                <w:lang w:eastAsia="pl-PL"/>
              </w:rPr>
              <w:t xml:space="preserve">Obsługa pamięci M.2 </w:t>
            </w:r>
            <w:proofErr w:type="spellStart"/>
            <w:r w:rsidRPr="00AB07B1">
              <w:rPr>
                <w:rFonts w:asciiTheme="minorHAnsi" w:eastAsia="Times New Roman" w:hAnsiTheme="minorHAnsi" w:cstheme="minorHAnsi"/>
                <w:color w:val="212121"/>
                <w:sz w:val="20"/>
                <w:szCs w:val="20"/>
                <w:lang w:eastAsia="pl-PL"/>
              </w:rPr>
              <w:t>NVMe</w:t>
            </w:r>
            <w:proofErr w:type="spellEnd"/>
            <w:r w:rsidRPr="00AB07B1">
              <w:rPr>
                <w:rFonts w:asciiTheme="minorHAnsi" w:eastAsia="Times New Roman" w:hAnsiTheme="minorHAnsi" w:cstheme="minorHAnsi"/>
                <w:color w:val="212121"/>
                <w:sz w:val="20"/>
                <w:szCs w:val="20"/>
                <w:lang w:eastAsia="pl-PL"/>
              </w:rPr>
              <w:t xml:space="preserve"> SSD</w:t>
            </w:r>
          </w:p>
        </w:tc>
        <w:tc>
          <w:tcPr>
            <w:tcW w:w="3768" w:type="dxa"/>
            <w:gridSpan w:val="2"/>
            <w:shd w:val="clear" w:color="auto" w:fill="auto"/>
            <w:noWrap/>
          </w:tcPr>
          <w:p w14:paraId="2E2368EA" w14:textId="490188F9" w:rsidR="00B80A7F" w:rsidRPr="00134B3D" w:rsidRDefault="00B80A7F" w:rsidP="00B80A7F">
            <w:pPr>
              <w:spacing w:after="0" w:line="240" w:lineRule="auto"/>
              <w:contextualSpacing/>
              <w:jc w:val="center"/>
              <w:rPr>
                <w:rFonts w:cstheme="minorHAnsi"/>
                <w:sz w:val="20"/>
                <w:szCs w:val="20"/>
              </w:rPr>
            </w:pPr>
            <w:r w:rsidRPr="001920A4">
              <w:rPr>
                <w:rFonts w:cstheme="minorHAnsi"/>
                <w:color w:val="FF0000"/>
                <w:sz w:val="20"/>
                <w:szCs w:val="20"/>
              </w:rPr>
              <w:t>SPEŁNIA / NIE SPEŁNIA*</w:t>
            </w:r>
          </w:p>
        </w:tc>
      </w:tr>
      <w:tr w:rsidR="00B80A7F" w:rsidRPr="00134B3D" w14:paraId="76A5CB43" w14:textId="77777777" w:rsidTr="0045678F">
        <w:tc>
          <w:tcPr>
            <w:tcW w:w="2005" w:type="dxa"/>
            <w:shd w:val="clear" w:color="auto" w:fill="auto"/>
            <w:noWrap/>
          </w:tcPr>
          <w:p w14:paraId="777DA96F" w14:textId="5173B95B" w:rsidR="00B80A7F" w:rsidRPr="00AB07B1" w:rsidRDefault="00B80A7F" w:rsidP="00B80A7F">
            <w:pPr>
              <w:spacing w:after="0" w:line="240" w:lineRule="auto"/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</w:pPr>
            <w:r w:rsidRPr="00AB07B1"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  <w:t xml:space="preserve">Funkcja udostępniania plików </w:t>
            </w:r>
          </w:p>
        </w:tc>
        <w:tc>
          <w:tcPr>
            <w:tcW w:w="4600" w:type="dxa"/>
            <w:shd w:val="clear" w:color="auto" w:fill="auto"/>
            <w:noWrap/>
          </w:tcPr>
          <w:p w14:paraId="5F9AC72D" w14:textId="77777777" w:rsidR="00B80A7F" w:rsidRPr="00AB07B1" w:rsidRDefault="00B80A7F">
            <w:pPr>
              <w:pStyle w:val="Default"/>
              <w:numPr>
                <w:ilvl w:val="0"/>
                <w:numId w:val="5"/>
              </w:numPr>
              <w:rPr>
                <w:rFonts w:asciiTheme="minorHAnsi" w:eastAsia="Times New Roman" w:hAnsiTheme="minorHAnsi" w:cstheme="minorHAnsi"/>
                <w:color w:val="212121"/>
                <w:sz w:val="20"/>
                <w:szCs w:val="20"/>
                <w:lang w:eastAsia="pl-PL"/>
              </w:rPr>
            </w:pPr>
            <w:r w:rsidRPr="00AB07B1">
              <w:rPr>
                <w:rFonts w:asciiTheme="minorHAnsi" w:eastAsia="Times New Roman" w:hAnsiTheme="minorHAnsi" w:cstheme="minorHAnsi"/>
                <w:color w:val="212121"/>
                <w:sz w:val="20"/>
                <w:szCs w:val="20"/>
                <w:lang w:eastAsia="pl-PL"/>
              </w:rPr>
              <w:t xml:space="preserve">Maksymalna liczba kont użytkowników lokalnych: 2 048 </w:t>
            </w:r>
          </w:p>
          <w:p w14:paraId="4FD7F17F" w14:textId="77777777" w:rsidR="00B80A7F" w:rsidRPr="00AB07B1" w:rsidRDefault="00B80A7F">
            <w:pPr>
              <w:pStyle w:val="Default"/>
              <w:numPr>
                <w:ilvl w:val="0"/>
                <w:numId w:val="5"/>
              </w:numPr>
              <w:rPr>
                <w:rFonts w:asciiTheme="minorHAnsi" w:eastAsia="Times New Roman" w:hAnsiTheme="minorHAnsi" w:cstheme="minorHAnsi"/>
                <w:color w:val="212121"/>
                <w:sz w:val="20"/>
                <w:szCs w:val="20"/>
                <w:lang w:eastAsia="pl-PL"/>
              </w:rPr>
            </w:pPr>
            <w:r w:rsidRPr="00AB07B1">
              <w:rPr>
                <w:rFonts w:asciiTheme="minorHAnsi" w:eastAsia="Times New Roman" w:hAnsiTheme="minorHAnsi" w:cstheme="minorHAnsi"/>
                <w:color w:val="212121"/>
                <w:sz w:val="20"/>
                <w:szCs w:val="20"/>
                <w:lang w:eastAsia="pl-PL"/>
              </w:rPr>
              <w:t xml:space="preserve">Maksymalna liczba grup lokalnych: 256 </w:t>
            </w:r>
          </w:p>
          <w:p w14:paraId="2A588169" w14:textId="77777777" w:rsidR="00B80A7F" w:rsidRPr="00AB07B1" w:rsidRDefault="00B80A7F">
            <w:pPr>
              <w:pStyle w:val="Default"/>
              <w:numPr>
                <w:ilvl w:val="0"/>
                <w:numId w:val="5"/>
              </w:numPr>
              <w:rPr>
                <w:rFonts w:asciiTheme="minorHAnsi" w:eastAsia="Times New Roman" w:hAnsiTheme="minorHAnsi" w:cstheme="minorHAnsi"/>
                <w:color w:val="212121"/>
                <w:sz w:val="20"/>
                <w:szCs w:val="20"/>
                <w:lang w:eastAsia="pl-PL"/>
              </w:rPr>
            </w:pPr>
            <w:r w:rsidRPr="00AB07B1">
              <w:rPr>
                <w:rFonts w:asciiTheme="minorHAnsi" w:eastAsia="Times New Roman" w:hAnsiTheme="minorHAnsi" w:cstheme="minorHAnsi"/>
                <w:color w:val="212121"/>
                <w:sz w:val="20"/>
                <w:szCs w:val="20"/>
                <w:lang w:eastAsia="pl-PL"/>
              </w:rPr>
              <w:t xml:space="preserve">Maksymalna liczba folderów współdzielonych: 512 </w:t>
            </w:r>
          </w:p>
          <w:p w14:paraId="2AD9F818" w14:textId="2DC24BE1" w:rsidR="00B80A7F" w:rsidRPr="00AB07B1" w:rsidRDefault="00B80A7F">
            <w:pPr>
              <w:pStyle w:val="Default"/>
              <w:numPr>
                <w:ilvl w:val="0"/>
                <w:numId w:val="4"/>
              </w:numPr>
              <w:rPr>
                <w:rFonts w:asciiTheme="minorHAnsi" w:eastAsia="Times New Roman" w:hAnsiTheme="minorHAnsi" w:cstheme="minorHAnsi"/>
                <w:color w:val="212121"/>
                <w:sz w:val="20"/>
                <w:szCs w:val="20"/>
                <w:lang w:eastAsia="pl-PL"/>
              </w:rPr>
            </w:pPr>
            <w:r w:rsidRPr="00AB07B1">
              <w:rPr>
                <w:rFonts w:asciiTheme="minorHAnsi" w:eastAsia="Times New Roman" w:hAnsiTheme="minorHAnsi" w:cstheme="minorHAnsi"/>
                <w:color w:val="212121"/>
                <w:sz w:val="20"/>
                <w:szCs w:val="20"/>
                <w:lang w:eastAsia="pl-PL"/>
              </w:rPr>
              <w:t>Maksymalna liczba jednoczesnych połączeń SMB/NFS/AFP/FTP: 1</w:t>
            </w:r>
            <w:r>
              <w:rPr>
                <w:rFonts w:asciiTheme="minorHAnsi" w:eastAsia="Times New Roman" w:hAnsiTheme="minorHAnsi" w:cstheme="minorHAnsi"/>
                <w:color w:val="212121"/>
                <w:sz w:val="20"/>
                <w:szCs w:val="20"/>
                <w:lang w:eastAsia="pl-PL"/>
              </w:rPr>
              <w:t> </w:t>
            </w:r>
            <w:r w:rsidRPr="00AB07B1">
              <w:rPr>
                <w:rFonts w:asciiTheme="minorHAnsi" w:eastAsia="Times New Roman" w:hAnsiTheme="minorHAnsi" w:cstheme="minorHAnsi"/>
                <w:color w:val="212121"/>
                <w:sz w:val="20"/>
                <w:szCs w:val="20"/>
                <w:lang w:eastAsia="pl-PL"/>
              </w:rPr>
              <w:t>000</w:t>
            </w:r>
          </w:p>
        </w:tc>
        <w:tc>
          <w:tcPr>
            <w:tcW w:w="3768" w:type="dxa"/>
            <w:gridSpan w:val="2"/>
            <w:shd w:val="clear" w:color="auto" w:fill="auto"/>
            <w:noWrap/>
          </w:tcPr>
          <w:p w14:paraId="3626CA78" w14:textId="77777777" w:rsidR="00B80A7F" w:rsidRDefault="00B80A7F" w:rsidP="00B80A7F">
            <w:pPr>
              <w:spacing w:after="0" w:line="240" w:lineRule="auto"/>
              <w:contextualSpacing/>
              <w:jc w:val="center"/>
              <w:rPr>
                <w:rFonts w:cstheme="minorHAnsi"/>
                <w:color w:val="FF0000"/>
                <w:sz w:val="20"/>
                <w:szCs w:val="20"/>
              </w:rPr>
            </w:pPr>
          </w:p>
          <w:p w14:paraId="070F726F" w14:textId="11E5C0EC" w:rsidR="00B80A7F" w:rsidRPr="00134B3D" w:rsidRDefault="00B80A7F" w:rsidP="00B80A7F">
            <w:pPr>
              <w:spacing w:after="0" w:line="240" w:lineRule="auto"/>
              <w:contextualSpacing/>
              <w:jc w:val="center"/>
              <w:rPr>
                <w:rFonts w:cstheme="minorHAnsi"/>
                <w:sz w:val="20"/>
                <w:szCs w:val="20"/>
              </w:rPr>
            </w:pPr>
            <w:r w:rsidRPr="001920A4">
              <w:rPr>
                <w:rFonts w:cstheme="minorHAnsi"/>
                <w:color w:val="FF0000"/>
                <w:sz w:val="20"/>
                <w:szCs w:val="20"/>
              </w:rPr>
              <w:t>SPEŁNIA / NIE SPEŁNIA*</w:t>
            </w:r>
          </w:p>
        </w:tc>
      </w:tr>
      <w:tr w:rsidR="00B80A7F" w:rsidRPr="00134B3D" w14:paraId="717D31C9" w14:textId="77777777" w:rsidTr="0045678F">
        <w:tc>
          <w:tcPr>
            <w:tcW w:w="2005" w:type="dxa"/>
            <w:shd w:val="clear" w:color="auto" w:fill="auto"/>
            <w:noWrap/>
          </w:tcPr>
          <w:p w14:paraId="7CEA956E" w14:textId="6AEBDB96" w:rsidR="00B80A7F" w:rsidRPr="00AB07B1" w:rsidRDefault="00B80A7F" w:rsidP="00B80A7F">
            <w:pPr>
              <w:spacing w:after="0" w:line="240" w:lineRule="auto"/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</w:pPr>
            <w:r w:rsidRPr="00AB07B1"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  <w:t xml:space="preserve">Usługa katalogowa </w:t>
            </w:r>
          </w:p>
        </w:tc>
        <w:tc>
          <w:tcPr>
            <w:tcW w:w="4600" w:type="dxa"/>
            <w:shd w:val="clear" w:color="auto" w:fill="auto"/>
            <w:noWrap/>
          </w:tcPr>
          <w:p w14:paraId="4E73A4A8" w14:textId="7553F529" w:rsidR="00B80A7F" w:rsidRPr="00AB07B1" w:rsidRDefault="00B80A7F">
            <w:pPr>
              <w:pStyle w:val="Default"/>
              <w:numPr>
                <w:ilvl w:val="0"/>
                <w:numId w:val="5"/>
              </w:numPr>
              <w:rPr>
                <w:rFonts w:asciiTheme="minorHAnsi" w:eastAsia="Times New Roman" w:hAnsiTheme="minorHAnsi" w:cstheme="minorHAnsi"/>
                <w:color w:val="212121"/>
                <w:sz w:val="20"/>
                <w:szCs w:val="20"/>
                <w:lang w:eastAsia="pl-PL"/>
              </w:rPr>
            </w:pPr>
            <w:r w:rsidRPr="00AB07B1">
              <w:rPr>
                <w:rFonts w:asciiTheme="minorHAnsi" w:eastAsia="Times New Roman" w:hAnsiTheme="minorHAnsi" w:cstheme="minorHAnsi"/>
                <w:color w:val="212121"/>
                <w:sz w:val="20"/>
                <w:szCs w:val="20"/>
                <w:lang w:eastAsia="pl-PL"/>
              </w:rPr>
              <w:t>Integracja z usługami Windows</w:t>
            </w:r>
            <w:r w:rsidRPr="00AB07B1">
              <w:rPr>
                <w:rStyle w:val="A16"/>
                <w:rFonts w:asciiTheme="minorHAnsi" w:eastAsia="Times New Roman" w:hAnsiTheme="minorHAnsi" w:cstheme="minorHAnsi"/>
                <w:color w:val="212121"/>
                <w:sz w:val="20"/>
                <w:szCs w:val="20"/>
                <w:lang w:eastAsia="pl-PL"/>
              </w:rPr>
              <w:t xml:space="preserve">® </w:t>
            </w:r>
            <w:r w:rsidRPr="00AB07B1">
              <w:rPr>
                <w:rFonts w:asciiTheme="minorHAnsi" w:eastAsia="Times New Roman" w:hAnsiTheme="minorHAnsi" w:cstheme="minorHAnsi"/>
                <w:color w:val="212121"/>
                <w:sz w:val="20"/>
                <w:szCs w:val="20"/>
                <w:lang w:eastAsia="pl-PL"/>
              </w:rPr>
              <w:t xml:space="preserve">AD Logowanie użytkowników domeny przez protokoły SMB/NFS/AFP/FTP lub aplikację File Station, integracja z LDAP </w:t>
            </w:r>
          </w:p>
        </w:tc>
        <w:tc>
          <w:tcPr>
            <w:tcW w:w="3768" w:type="dxa"/>
            <w:gridSpan w:val="2"/>
            <w:shd w:val="clear" w:color="auto" w:fill="auto"/>
            <w:noWrap/>
          </w:tcPr>
          <w:p w14:paraId="634C741C" w14:textId="77777777" w:rsidR="00B80A7F" w:rsidRDefault="00B80A7F" w:rsidP="00B80A7F">
            <w:pPr>
              <w:spacing w:after="0" w:line="240" w:lineRule="auto"/>
              <w:contextualSpacing/>
              <w:jc w:val="center"/>
              <w:rPr>
                <w:rFonts w:cstheme="minorHAnsi"/>
                <w:color w:val="FF0000"/>
                <w:sz w:val="20"/>
                <w:szCs w:val="20"/>
              </w:rPr>
            </w:pPr>
          </w:p>
          <w:p w14:paraId="45809912" w14:textId="093221EF" w:rsidR="00B80A7F" w:rsidRPr="00134B3D" w:rsidRDefault="00B80A7F" w:rsidP="00B80A7F">
            <w:pPr>
              <w:spacing w:after="0" w:line="240" w:lineRule="auto"/>
              <w:contextualSpacing/>
              <w:jc w:val="center"/>
              <w:rPr>
                <w:rFonts w:cstheme="minorHAnsi"/>
                <w:sz w:val="20"/>
                <w:szCs w:val="20"/>
              </w:rPr>
            </w:pPr>
            <w:r w:rsidRPr="001920A4">
              <w:rPr>
                <w:rFonts w:cstheme="minorHAnsi"/>
                <w:color w:val="FF0000"/>
                <w:sz w:val="20"/>
                <w:szCs w:val="20"/>
              </w:rPr>
              <w:t>SPEŁNIA / NIE SPEŁNIA*</w:t>
            </w:r>
          </w:p>
        </w:tc>
      </w:tr>
      <w:tr w:rsidR="00B80A7F" w:rsidRPr="00134B3D" w14:paraId="3086D524" w14:textId="77777777" w:rsidTr="0045678F">
        <w:tc>
          <w:tcPr>
            <w:tcW w:w="2005" w:type="dxa"/>
            <w:shd w:val="clear" w:color="auto" w:fill="auto"/>
            <w:noWrap/>
          </w:tcPr>
          <w:p w14:paraId="52830E02" w14:textId="3FAB85D8" w:rsidR="00B80A7F" w:rsidRPr="00AB07B1" w:rsidRDefault="00B80A7F" w:rsidP="00B80A7F">
            <w:pPr>
              <w:spacing w:after="0" w:line="240" w:lineRule="auto"/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</w:pPr>
            <w:r w:rsidRPr="00AB07B1"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  <w:t xml:space="preserve">Wirtualizacja </w:t>
            </w:r>
          </w:p>
        </w:tc>
        <w:tc>
          <w:tcPr>
            <w:tcW w:w="4600" w:type="dxa"/>
            <w:shd w:val="clear" w:color="auto" w:fill="auto"/>
            <w:noWrap/>
          </w:tcPr>
          <w:p w14:paraId="08BD3201" w14:textId="323A790D" w:rsidR="00B80A7F" w:rsidRPr="00AB07B1" w:rsidRDefault="00B80A7F">
            <w:pPr>
              <w:pStyle w:val="Default"/>
              <w:numPr>
                <w:ilvl w:val="0"/>
                <w:numId w:val="5"/>
              </w:numPr>
              <w:rPr>
                <w:rFonts w:asciiTheme="minorHAnsi" w:eastAsia="Times New Roman" w:hAnsiTheme="minorHAnsi" w:cstheme="minorHAnsi"/>
                <w:color w:val="212121"/>
                <w:sz w:val="20"/>
                <w:szCs w:val="20"/>
                <w:lang w:eastAsia="pl-PL"/>
              </w:rPr>
            </w:pPr>
            <w:proofErr w:type="spellStart"/>
            <w:r w:rsidRPr="00AB07B1">
              <w:rPr>
                <w:rFonts w:asciiTheme="minorHAnsi" w:eastAsia="Times New Roman" w:hAnsiTheme="minorHAnsi" w:cstheme="minorHAnsi"/>
                <w:color w:val="212121"/>
                <w:sz w:val="20"/>
                <w:szCs w:val="20"/>
                <w:lang w:eastAsia="pl-PL"/>
              </w:rPr>
              <w:t>VMware</w:t>
            </w:r>
            <w:proofErr w:type="spellEnd"/>
            <w:r w:rsidRPr="00AB07B1">
              <w:rPr>
                <w:rFonts w:asciiTheme="minorHAnsi" w:eastAsia="Times New Roman" w:hAnsiTheme="minorHAnsi" w:cstheme="minorHAnsi"/>
                <w:color w:val="212121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AB07B1">
              <w:rPr>
                <w:rFonts w:asciiTheme="minorHAnsi" w:eastAsia="Times New Roman" w:hAnsiTheme="minorHAnsi" w:cstheme="minorHAnsi"/>
                <w:color w:val="212121"/>
                <w:sz w:val="20"/>
                <w:szCs w:val="20"/>
                <w:lang w:eastAsia="pl-PL"/>
              </w:rPr>
              <w:t>vSphere</w:t>
            </w:r>
            <w:proofErr w:type="spellEnd"/>
            <w:r w:rsidRPr="00AB07B1">
              <w:rPr>
                <w:rFonts w:asciiTheme="minorHAnsi" w:eastAsia="Times New Roman" w:hAnsiTheme="minorHAnsi" w:cstheme="minorHAnsi"/>
                <w:color w:val="212121"/>
                <w:sz w:val="20"/>
                <w:szCs w:val="20"/>
                <w:lang w:eastAsia="pl-PL"/>
              </w:rPr>
              <w:t xml:space="preserve">® 6,5, Microsoft Hyper-V®, </w:t>
            </w:r>
            <w:proofErr w:type="spellStart"/>
            <w:r w:rsidRPr="00AB07B1">
              <w:rPr>
                <w:rFonts w:asciiTheme="minorHAnsi" w:eastAsia="Times New Roman" w:hAnsiTheme="minorHAnsi" w:cstheme="minorHAnsi"/>
                <w:color w:val="212121"/>
                <w:sz w:val="20"/>
                <w:szCs w:val="20"/>
                <w:lang w:eastAsia="pl-PL"/>
              </w:rPr>
              <w:t>Citrix</w:t>
            </w:r>
            <w:proofErr w:type="spellEnd"/>
            <w:r w:rsidRPr="00AB07B1">
              <w:rPr>
                <w:rFonts w:asciiTheme="minorHAnsi" w:eastAsia="Times New Roman" w:hAnsiTheme="minorHAnsi" w:cstheme="minorHAnsi"/>
                <w:color w:val="212121"/>
                <w:sz w:val="20"/>
                <w:szCs w:val="20"/>
                <w:lang w:eastAsia="pl-PL"/>
              </w:rPr>
              <w:t xml:space="preserve">®, </w:t>
            </w:r>
            <w:proofErr w:type="spellStart"/>
            <w:r w:rsidRPr="00AB07B1">
              <w:rPr>
                <w:rFonts w:asciiTheme="minorHAnsi" w:eastAsia="Times New Roman" w:hAnsiTheme="minorHAnsi" w:cstheme="minorHAnsi"/>
                <w:color w:val="212121"/>
                <w:sz w:val="20"/>
                <w:szCs w:val="20"/>
                <w:lang w:eastAsia="pl-PL"/>
              </w:rPr>
              <w:t>OpenStack</w:t>
            </w:r>
            <w:proofErr w:type="spellEnd"/>
            <w:r w:rsidRPr="00AB07B1">
              <w:rPr>
                <w:rFonts w:asciiTheme="minorHAnsi" w:eastAsia="Times New Roman" w:hAnsiTheme="minorHAnsi" w:cstheme="minorHAnsi"/>
                <w:color w:val="212121"/>
                <w:sz w:val="20"/>
                <w:szCs w:val="20"/>
                <w:lang w:eastAsia="pl-PL"/>
              </w:rPr>
              <w:t xml:space="preserve">® </w:t>
            </w:r>
          </w:p>
        </w:tc>
        <w:tc>
          <w:tcPr>
            <w:tcW w:w="3768" w:type="dxa"/>
            <w:gridSpan w:val="2"/>
            <w:shd w:val="clear" w:color="auto" w:fill="auto"/>
            <w:noWrap/>
          </w:tcPr>
          <w:p w14:paraId="5D340A95" w14:textId="513C837B" w:rsidR="00B80A7F" w:rsidRPr="00134B3D" w:rsidRDefault="00B80A7F" w:rsidP="00B80A7F">
            <w:pPr>
              <w:spacing w:after="0" w:line="240" w:lineRule="auto"/>
              <w:contextualSpacing/>
              <w:jc w:val="center"/>
              <w:rPr>
                <w:rFonts w:cstheme="minorHAnsi"/>
                <w:sz w:val="20"/>
                <w:szCs w:val="20"/>
              </w:rPr>
            </w:pPr>
            <w:r w:rsidRPr="00AE735A">
              <w:rPr>
                <w:rFonts w:cstheme="minorHAnsi"/>
                <w:color w:val="FF0000"/>
                <w:sz w:val="20"/>
                <w:szCs w:val="20"/>
              </w:rPr>
              <w:t>SPEŁNIA / NIE SPEŁNIA*</w:t>
            </w:r>
          </w:p>
        </w:tc>
      </w:tr>
      <w:tr w:rsidR="00B80A7F" w:rsidRPr="00134B3D" w14:paraId="568D2BB9" w14:textId="77777777" w:rsidTr="0045678F">
        <w:tc>
          <w:tcPr>
            <w:tcW w:w="2005" w:type="dxa"/>
            <w:shd w:val="clear" w:color="auto" w:fill="auto"/>
            <w:noWrap/>
          </w:tcPr>
          <w:p w14:paraId="4A66A21F" w14:textId="00D3490E" w:rsidR="00B80A7F" w:rsidRPr="00AB07B1" w:rsidRDefault="00B80A7F" w:rsidP="00B80A7F">
            <w:pPr>
              <w:spacing w:after="0" w:line="240" w:lineRule="auto"/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</w:pPr>
            <w:r w:rsidRPr="00AB07B1"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  <w:t xml:space="preserve">Bezpieczeństwo </w:t>
            </w:r>
          </w:p>
        </w:tc>
        <w:tc>
          <w:tcPr>
            <w:tcW w:w="4600" w:type="dxa"/>
            <w:shd w:val="clear" w:color="auto" w:fill="auto"/>
            <w:noWrap/>
          </w:tcPr>
          <w:p w14:paraId="5E666BF2" w14:textId="44A64054" w:rsidR="00B80A7F" w:rsidRPr="00AB07B1" w:rsidRDefault="00B80A7F">
            <w:pPr>
              <w:pStyle w:val="Default"/>
              <w:numPr>
                <w:ilvl w:val="0"/>
                <w:numId w:val="5"/>
              </w:numPr>
              <w:rPr>
                <w:rFonts w:asciiTheme="minorHAnsi" w:eastAsia="Times New Roman" w:hAnsiTheme="minorHAnsi" w:cstheme="minorHAnsi"/>
                <w:color w:val="212121"/>
                <w:sz w:val="20"/>
                <w:szCs w:val="20"/>
                <w:lang w:eastAsia="pl-PL"/>
              </w:rPr>
            </w:pPr>
            <w:r w:rsidRPr="00AB07B1">
              <w:rPr>
                <w:rFonts w:asciiTheme="minorHAnsi" w:eastAsia="Times New Roman" w:hAnsiTheme="minorHAnsi" w:cstheme="minorHAnsi"/>
                <w:color w:val="212121"/>
                <w:sz w:val="20"/>
                <w:szCs w:val="20"/>
                <w:lang w:eastAsia="pl-PL"/>
              </w:rPr>
              <w:t xml:space="preserve">Zapora, szyfrowanie folderu współdzielonego, szyfrowanie SMB, FTP przez SSL/TLS, SFTP, </w:t>
            </w:r>
            <w:proofErr w:type="spellStart"/>
            <w:r w:rsidRPr="00AB07B1">
              <w:rPr>
                <w:rFonts w:asciiTheme="minorHAnsi" w:eastAsia="Times New Roman" w:hAnsiTheme="minorHAnsi" w:cstheme="minorHAnsi"/>
                <w:color w:val="212121"/>
                <w:sz w:val="20"/>
                <w:szCs w:val="20"/>
                <w:lang w:eastAsia="pl-PL"/>
              </w:rPr>
              <w:t>rsync</w:t>
            </w:r>
            <w:proofErr w:type="spellEnd"/>
            <w:r w:rsidRPr="00AB07B1">
              <w:rPr>
                <w:rFonts w:asciiTheme="minorHAnsi" w:eastAsia="Times New Roman" w:hAnsiTheme="minorHAnsi" w:cstheme="minorHAnsi"/>
                <w:color w:val="212121"/>
                <w:sz w:val="20"/>
                <w:szCs w:val="20"/>
                <w:lang w:eastAsia="pl-PL"/>
              </w:rPr>
              <w:t xml:space="preserve"> przez SSH, automatyczne blokowanie logowania, obsługa </w:t>
            </w:r>
            <w:proofErr w:type="spellStart"/>
            <w:r w:rsidRPr="00AB07B1">
              <w:rPr>
                <w:rFonts w:asciiTheme="minorHAnsi" w:eastAsia="Times New Roman" w:hAnsiTheme="minorHAnsi" w:cstheme="minorHAnsi"/>
                <w:color w:val="212121"/>
                <w:sz w:val="20"/>
                <w:szCs w:val="20"/>
                <w:lang w:eastAsia="pl-PL"/>
              </w:rPr>
              <w:t>Let's</w:t>
            </w:r>
            <w:proofErr w:type="spellEnd"/>
            <w:r w:rsidRPr="00AB07B1">
              <w:rPr>
                <w:rFonts w:asciiTheme="minorHAnsi" w:eastAsia="Times New Roman" w:hAnsiTheme="minorHAnsi" w:cstheme="minorHAnsi"/>
                <w:color w:val="212121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AB07B1">
              <w:rPr>
                <w:rFonts w:asciiTheme="minorHAnsi" w:eastAsia="Times New Roman" w:hAnsiTheme="minorHAnsi" w:cstheme="minorHAnsi"/>
                <w:color w:val="212121"/>
                <w:sz w:val="20"/>
                <w:szCs w:val="20"/>
                <w:lang w:eastAsia="pl-PL"/>
              </w:rPr>
              <w:t>Encrypt</w:t>
            </w:r>
            <w:proofErr w:type="spellEnd"/>
            <w:r w:rsidRPr="00AB07B1">
              <w:rPr>
                <w:rFonts w:asciiTheme="minorHAnsi" w:eastAsia="Times New Roman" w:hAnsiTheme="minorHAnsi" w:cstheme="minorHAnsi"/>
                <w:color w:val="212121"/>
                <w:sz w:val="20"/>
                <w:szCs w:val="20"/>
                <w:lang w:eastAsia="pl-PL"/>
              </w:rPr>
              <w:t xml:space="preserve">, HTTPS (dostosowywane mechanizmy szyfrowania) </w:t>
            </w:r>
          </w:p>
        </w:tc>
        <w:tc>
          <w:tcPr>
            <w:tcW w:w="3768" w:type="dxa"/>
            <w:gridSpan w:val="2"/>
            <w:shd w:val="clear" w:color="auto" w:fill="auto"/>
            <w:noWrap/>
          </w:tcPr>
          <w:p w14:paraId="27E6F449" w14:textId="77777777" w:rsidR="00B80A7F" w:rsidRDefault="00B80A7F" w:rsidP="00B80A7F">
            <w:pPr>
              <w:spacing w:after="0" w:line="240" w:lineRule="auto"/>
              <w:contextualSpacing/>
              <w:jc w:val="center"/>
              <w:rPr>
                <w:rFonts w:cstheme="minorHAnsi"/>
                <w:color w:val="FF0000"/>
                <w:sz w:val="20"/>
                <w:szCs w:val="20"/>
              </w:rPr>
            </w:pPr>
          </w:p>
          <w:p w14:paraId="1A47FBA2" w14:textId="59658D34" w:rsidR="00B80A7F" w:rsidRPr="00134B3D" w:rsidRDefault="00B80A7F" w:rsidP="00B80A7F">
            <w:pPr>
              <w:spacing w:after="0" w:line="240" w:lineRule="auto"/>
              <w:contextualSpacing/>
              <w:jc w:val="center"/>
              <w:rPr>
                <w:rFonts w:cstheme="minorHAnsi"/>
                <w:sz w:val="20"/>
                <w:szCs w:val="20"/>
              </w:rPr>
            </w:pPr>
            <w:r w:rsidRPr="00AE735A">
              <w:rPr>
                <w:rFonts w:cstheme="minorHAnsi"/>
                <w:color w:val="FF0000"/>
                <w:sz w:val="20"/>
                <w:szCs w:val="20"/>
              </w:rPr>
              <w:t>SPEŁNIA / NIE SPEŁNIA*</w:t>
            </w:r>
          </w:p>
        </w:tc>
      </w:tr>
      <w:tr w:rsidR="00B80A7F" w:rsidRPr="00134B3D" w14:paraId="7BC8EE96" w14:textId="77777777" w:rsidTr="0045678F">
        <w:tc>
          <w:tcPr>
            <w:tcW w:w="2005" w:type="dxa"/>
            <w:shd w:val="clear" w:color="auto" w:fill="auto"/>
            <w:noWrap/>
          </w:tcPr>
          <w:p w14:paraId="04819FAB" w14:textId="6675F21E" w:rsidR="00B80A7F" w:rsidRPr="00AB07B1" w:rsidRDefault="00B80A7F" w:rsidP="00B80A7F">
            <w:pPr>
              <w:spacing w:after="0" w:line="240" w:lineRule="auto"/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</w:pPr>
            <w:r w:rsidRPr="00AB07B1"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  <w:t xml:space="preserve">Obsługiwane systemy klienckie </w:t>
            </w:r>
          </w:p>
        </w:tc>
        <w:tc>
          <w:tcPr>
            <w:tcW w:w="4600" w:type="dxa"/>
            <w:shd w:val="clear" w:color="auto" w:fill="auto"/>
            <w:noWrap/>
          </w:tcPr>
          <w:p w14:paraId="7BD709DB" w14:textId="55D64C07" w:rsidR="00B80A7F" w:rsidRPr="00AB07B1" w:rsidRDefault="00B80A7F">
            <w:pPr>
              <w:pStyle w:val="Default"/>
              <w:numPr>
                <w:ilvl w:val="0"/>
                <w:numId w:val="5"/>
              </w:numPr>
              <w:rPr>
                <w:rFonts w:asciiTheme="minorHAnsi" w:eastAsia="Times New Roman" w:hAnsiTheme="minorHAnsi" w:cstheme="minorHAnsi"/>
                <w:color w:val="212121"/>
                <w:sz w:val="20"/>
                <w:szCs w:val="20"/>
                <w:lang w:eastAsia="pl-PL"/>
              </w:rPr>
            </w:pPr>
            <w:r w:rsidRPr="00AB07B1">
              <w:rPr>
                <w:rFonts w:asciiTheme="minorHAnsi" w:eastAsia="Times New Roman" w:hAnsiTheme="minorHAnsi" w:cstheme="minorHAnsi"/>
                <w:color w:val="212121"/>
                <w:sz w:val="20"/>
                <w:szCs w:val="20"/>
                <w:lang w:eastAsia="pl-PL"/>
              </w:rPr>
              <w:t xml:space="preserve">Windows® 7 i nowsze, </w:t>
            </w:r>
            <w:proofErr w:type="spellStart"/>
            <w:r w:rsidRPr="00AB07B1">
              <w:rPr>
                <w:rFonts w:asciiTheme="minorHAnsi" w:eastAsia="Times New Roman" w:hAnsiTheme="minorHAnsi" w:cstheme="minorHAnsi"/>
                <w:color w:val="212121"/>
                <w:sz w:val="20"/>
                <w:szCs w:val="20"/>
                <w:lang w:eastAsia="pl-PL"/>
              </w:rPr>
              <w:t>macOS</w:t>
            </w:r>
            <w:proofErr w:type="spellEnd"/>
            <w:r w:rsidRPr="00AB07B1">
              <w:rPr>
                <w:rFonts w:asciiTheme="minorHAnsi" w:eastAsia="Times New Roman" w:hAnsiTheme="minorHAnsi" w:cstheme="minorHAnsi"/>
                <w:color w:val="212121"/>
                <w:sz w:val="20"/>
                <w:szCs w:val="20"/>
                <w:lang w:eastAsia="pl-PL"/>
              </w:rPr>
              <w:t xml:space="preserve">® 10.12 i nowsze </w:t>
            </w:r>
          </w:p>
        </w:tc>
        <w:tc>
          <w:tcPr>
            <w:tcW w:w="3768" w:type="dxa"/>
            <w:gridSpan w:val="2"/>
            <w:shd w:val="clear" w:color="auto" w:fill="auto"/>
            <w:noWrap/>
          </w:tcPr>
          <w:p w14:paraId="03A2133E" w14:textId="4E8A10C7" w:rsidR="00B80A7F" w:rsidRPr="00134B3D" w:rsidRDefault="00B80A7F" w:rsidP="00B80A7F">
            <w:pPr>
              <w:spacing w:after="0" w:line="240" w:lineRule="auto"/>
              <w:contextualSpacing/>
              <w:jc w:val="center"/>
              <w:rPr>
                <w:rFonts w:cstheme="minorHAnsi"/>
                <w:sz w:val="20"/>
                <w:szCs w:val="20"/>
              </w:rPr>
            </w:pPr>
            <w:r w:rsidRPr="00AE735A">
              <w:rPr>
                <w:rFonts w:cstheme="minorHAnsi"/>
                <w:color w:val="FF0000"/>
                <w:sz w:val="20"/>
                <w:szCs w:val="20"/>
              </w:rPr>
              <w:t>SPEŁNIA / NIE SPEŁNIA*</w:t>
            </w:r>
          </w:p>
        </w:tc>
      </w:tr>
      <w:tr w:rsidR="00B80A7F" w:rsidRPr="00134B3D" w14:paraId="0233BC61" w14:textId="77777777" w:rsidTr="0045678F">
        <w:tc>
          <w:tcPr>
            <w:tcW w:w="2005" w:type="dxa"/>
            <w:shd w:val="clear" w:color="auto" w:fill="auto"/>
            <w:noWrap/>
          </w:tcPr>
          <w:p w14:paraId="0D2327C2" w14:textId="15CE8439" w:rsidR="00B80A7F" w:rsidRPr="00AB07B1" w:rsidRDefault="00B80A7F" w:rsidP="00B80A7F">
            <w:pPr>
              <w:spacing w:after="0" w:line="240" w:lineRule="auto"/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</w:pPr>
            <w:r w:rsidRPr="00AB07B1"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  <w:t xml:space="preserve">Obsługiwane przeglądarki </w:t>
            </w:r>
          </w:p>
        </w:tc>
        <w:tc>
          <w:tcPr>
            <w:tcW w:w="4600" w:type="dxa"/>
            <w:shd w:val="clear" w:color="auto" w:fill="auto"/>
            <w:noWrap/>
          </w:tcPr>
          <w:p w14:paraId="18B8F261" w14:textId="2EB32DEA" w:rsidR="00B80A7F" w:rsidRPr="00AB07B1" w:rsidRDefault="00B80A7F">
            <w:pPr>
              <w:pStyle w:val="Default"/>
              <w:numPr>
                <w:ilvl w:val="0"/>
                <w:numId w:val="5"/>
              </w:numPr>
              <w:rPr>
                <w:rFonts w:asciiTheme="minorHAnsi" w:eastAsia="Times New Roman" w:hAnsiTheme="minorHAnsi" w:cstheme="minorHAnsi"/>
                <w:color w:val="212121"/>
                <w:sz w:val="20"/>
                <w:szCs w:val="20"/>
                <w:lang w:eastAsia="pl-PL"/>
              </w:rPr>
            </w:pPr>
            <w:r w:rsidRPr="00AB07B1">
              <w:rPr>
                <w:rFonts w:asciiTheme="minorHAnsi" w:eastAsia="Times New Roman" w:hAnsiTheme="minorHAnsi" w:cstheme="minorHAnsi"/>
                <w:color w:val="212121"/>
                <w:sz w:val="20"/>
                <w:szCs w:val="20"/>
                <w:lang w:eastAsia="pl-PL"/>
              </w:rPr>
              <w:t xml:space="preserve">Chrome®, </w:t>
            </w:r>
            <w:proofErr w:type="spellStart"/>
            <w:r w:rsidRPr="00AB07B1">
              <w:rPr>
                <w:rFonts w:asciiTheme="minorHAnsi" w:eastAsia="Times New Roman" w:hAnsiTheme="minorHAnsi" w:cstheme="minorHAnsi"/>
                <w:color w:val="212121"/>
                <w:sz w:val="20"/>
                <w:szCs w:val="20"/>
                <w:lang w:eastAsia="pl-PL"/>
              </w:rPr>
              <w:t>Firefox</w:t>
            </w:r>
            <w:proofErr w:type="spellEnd"/>
            <w:r w:rsidRPr="00AB07B1">
              <w:rPr>
                <w:rFonts w:asciiTheme="minorHAnsi" w:eastAsia="Times New Roman" w:hAnsiTheme="minorHAnsi" w:cstheme="minorHAnsi"/>
                <w:color w:val="212121"/>
                <w:sz w:val="20"/>
                <w:szCs w:val="20"/>
                <w:lang w:eastAsia="pl-PL"/>
              </w:rPr>
              <w:t xml:space="preserve">®, Edge®, Internet Explorer® 10 i nowsze, Safari® 10 i nowsze; Safari (iOS 10 i nowsze), Chrome (Android™ 6.0 i nowsze) na tabletach </w:t>
            </w:r>
          </w:p>
        </w:tc>
        <w:tc>
          <w:tcPr>
            <w:tcW w:w="3768" w:type="dxa"/>
            <w:gridSpan w:val="2"/>
            <w:shd w:val="clear" w:color="auto" w:fill="auto"/>
            <w:noWrap/>
          </w:tcPr>
          <w:p w14:paraId="5A1B34C9" w14:textId="77777777" w:rsidR="00B80A7F" w:rsidRDefault="00B80A7F" w:rsidP="00B80A7F">
            <w:pPr>
              <w:spacing w:after="0" w:line="240" w:lineRule="auto"/>
              <w:contextualSpacing/>
              <w:jc w:val="center"/>
              <w:rPr>
                <w:rFonts w:cstheme="minorHAnsi"/>
                <w:color w:val="FF0000"/>
                <w:sz w:val="20"/>
                <w:szCs w:val="20"/>
              </w:rPr>
            </w:pPr>
          </w:p>
          <w:p w14:paraId="0A372FDC" w14:textId="623659AD" w:rsidR="00B80A7F" w:rsidRPr="00134B3D" w:rsidRDefault="00B80A7F" w:rsidP="00B80A7F">
            <w:pPr>
              <w:spacing w:after="0" w:line="240" w:lineRule="auto"/>
              <w:contextualSpacing/>
              <w:jc w:val="center"/>
              <w:rPr>
                <w:rFonts w:cstheme="minorHAnsi"/>
                <w:sz w:val="20"/>
                <w:szCs w:val="20"/>
              </w:rPr>
            </w:pPr>
            <w:r w:rsidRPr="00AE735A">
              <w:rPr>
                <w:rFonts w:cstheme="minorHAnsi"/>
                <w:color w:val="FF0000"/>
                <w:sz w:val="20"/>
                <w:szCs w:val="20"/>
              </w:rPr>
              <w:t>SPEŁNIA / NIE SPEŁNIA*</w:t>
            </w:r>
          </w:p>
        </w:tc>
      </w:tr>
      <w:tr w:rsidR="00B80A7F" w:rsidRPr="00134B3D" w14:paraId="7D04BB0F" w14:textId="77777777" w:rsidTr="0045678F">
        <w:tc>
          <w:tcPr>
            <w:tcW w:w="2005" w:type="dxa"/>
            <w:shd w:val="clear" w:color="auto" w:fill="auto"/>
            <w:noWrap/>
          </w:tcPr>
          <w:p w14:paraId="19E56A4A" w14:textId="398930E6" w:rsidR="00B80A7F" w:rsidRPr="00AB07B1" w:rsidRDefault="00B80A7F" w:rsidP="00B80A7F">
            <w:pPr>
              <w:spacing w:after="0" w:line="240" w:lineRule="auto"/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</w:pPr>
            <w:r w:rsidRPr="00AB07B1"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  <w:t xml:space="preserve">Język interfejsu </w:t>
            </w:r>
          </w:p>
        </w:tc>
        <w:tc>
          <w:tcPr>
            <w:tcW w:w="4600" w:type="dxa"/>
            <w:shd w:val="clear" w:color="auto" w:fill="auto"/>
            <w:noWrap/>
          </w:tcPr>
          <w:p w14:paraId="112B4F22" w14:textId="5F25CA89" w:rsidR="00B80A7F" w:rsidRPr="00AB07B1" w:rsidRDefault="00B80A7F">
            <w:pPr>
              <w:pStyle w:val="Default"/>
              <w:numPr>
                <w:ilvl w:val="0"/>
                <w:numId w:val="5"/>
              </w:numPr>
              <w:rPr>
                <w:rFonts w:asciiTheme="minorHAnsi" w:eastAsia="Times New Roman" w:hAnsiTheme="minorHAnsi" w:cstheme="minorHAnsi"/>
                <w:color w:val="212121"/>
                <w:sz w:val="20"/>
                <w:szCs w:val="20"/>
                <w:lang w:eastAsia="pl-PL"/>
              </w:rPr>
            </w:pPr>
            <w:r w:rsidRPr="00AB07B1">
              <w:rPr>
                <w:rFonts w:asciiTheme="minorHAnsi" w:eastAsia="Times New Roman" w:hAnsiTheme="minorHAnsi" w:cstheme="minorHAnsi"/>
                <w:color w:val="212121"/>
                <w:sz w:val="20"/>
                <w:szCs w:val="20"/>
                <w:lang w:eastAsia="pl-PL"/>
              </w:rPr>
              <w:t>min. Angielski, Polski</w:t>
            </w:r>
          </w:p>
        </w:tc>
        <w:tc>
          <w:tcPr>
            <w:tcW w:w="3768" w:type="dxa"/>
            <w:gridSpan w:val="2"/>
            <w:shd w:val="clear" w:color="auto" w:fill="auto"/>
            <w:noWrap/>
          </w:tcPr>
          <w:p w14:paraId="4587924F" w14:textId="5AA3CFBE" w:rsidR="00B80A7F" w:rsidRPr="00134B3D" w:rsidRDefault="00B80A7F" w:rsidP="00B80A7F">
            <w:pPr>
              <w:spacing w:after="0" w:line="240" w:lineRule="auto"/>
              <w:contextualSpacing/>
              <w:jc w:val="center"/>
              <w:rPr>
                <w:rFonts w:cstheme="minorHAnsi"/>
                <w:sz w:val="20"/>
                <w:szCs w:val="20"/>
              </w:rPr>
            </w:pPr>
            <w:r w:rsidRPr="00AE735A">
              <w:rPr>
                <w:rFonts w:cstheme="minorHAnsi"/>
                <w:color w:val="FF0000"/>
                <w:sz w:val="20"/>
                <w:szCs w:val="20"/>
              </w:rPr>
              <w:t>SPEŁNIA / NIE SPEŁNIA*</w:t>
            </w:r>
          </w:p>
        </w:tc>
      </w:tr>
      <w:tr w:rsidR="00B80A7F" w:rsidRPr="00134B3D" w14:paraId="73AF9E4F" w14:textId="77777777" w:rsidTr="0045678F">
        <w:tc>
          <w:tcPr>
            <w:tcW w:w="2005" w:type="dxa"/>
            <w:shd w:val="clear" w:color="auto" w:fill="auto"/>
            <w:noWrap/>
          </w:tcPr>
          <w:p w14:paraId="7EBD782B" w14:textId="33592048" w:rsidR="00B80A7F" w:rsidRPr="00AB07B1" w:rsidRDefault="00B80A7F" w:rsidP="00B80A7F">
            <w:pPr>
              <w:spacing w:after="0" w:line="240" w:lineRule="auto"/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</w:pPr>
            <w:r w:rsidRPr="00AB07B1"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  <w:t>Serwer plików i synchronizacja</w:t>
            </w:r>
          </w:p>
        </w:tc>
        <w:tc>
          <w:tcPr>
            <w:tcW w:w="4600" w:type="dxa"/>
            <w:shd w:val="clear" w:color="auto" w:fill="auto"/>
            <w:noWrap/>
          </w:tcPr>
          <w:p w14:paraId="7D382D10" w14:textId="77777777" w:rsidR="00B80A7F" w:rsidRPr="00AB07B1" w:rsidRDefault="00B80A7F" w:rsidP="00B80A7F">
            <w:pPr>
              <w:pStyle w:val="Default"/>
              <w:rPr>
                <w:rFonts w:asciiTheme="minorHAnsi" w:eastAsia="Times New Roman" w:hAnsiTheme="minorHAnsi" w:cstheme="minorHAnsi"/>
                <w:color w:val="212121"/>
                <w:sz w:val="20"/>
                <w:szCs w:val="20"/>
                <w:lang w:eastAsia="pl-PL"/>
              </w:rPr>
            </w:pPr>
            <w:r w:rsidRPr="00AB07B1">
              <w:rPr>
                <w:rFonts w:asciiTheme="minorHAnsi" w:eastAsia="Times New Roman" w:hAnsiTheme="minorHAnsi" w:cstheme="minorHAnsi"/>
                <w:color w:val="212121"/>
                <w:sz w:val="20"/>
                <w:szCs w:val="20"/>
                <w:lang w:eastAsia="pl-PL"/>
              </w:rPr>
              <w:t>- Dysk wirtualny, folder zdalny, edytor list ACL systemu Windows, kompresja plików zarchiwizowanych i ich dekompresja, kontrola pasma dla konkretnych użytkowników lub grup, tworzenie łączy do udostępniania, dzienniki transferu</w:t>
            </w:r>
          </w:p>
          <w:p w14:paraId="6F25C6E1" w14:textId="77777777" w:rsidR="00B80A7F" w:rsidRPr="00AB07B1" w:rsidRDefault="00B80A7F" w:rsidP="00B80A7F">
            <w:pPr>
              <w:pStyle w:val="Default"/>
              <w:rPr>
                <w:rFonts w:asciiTheme="minorHAnsi" w:eastAsia="Times New Roman" w:hAnsiTheme="minorHAnsi" w:cstheme="minorHAnsi"/>
                <w:color w:val="212121"/>
                <w:sz w:val="20"/>
                <w:szCs w:val="20"/>
                <w:lang w:eastAsia="pl-PL"/>
              </w:rPr>
            </w:pPr>
            <w:r w:rsidRPr="00AB07B1">
              <w:rPr>
                <w:rFonts w:asciiTheme="minorHAnsi" w:eastAsia="Times New Roman" w:hAnsiTheme="minorHAnsi" w:cstheme="minorHAnsi"/>
                <w:color w:val="212121"/>
                <w:sz w:val="20"/>
                <w:szCs w:val="20"/>
                <w:lang w:eastAsia="pl-PL"/>
              </w:rPr>
              <w:t>- Serwer FTP: Kontrola pasma w połączeniach TCP, własny zakres pasywnych portów FTP, anonimowe FTP, protokoły FTP SSL/TLS i SFTP, uruchamianie przez sieć z obsługą TFTP i PXE, logi transferów</w:t>
            </w:r>
          </w:p>
          <w:p w14:paraId="45B80E18" w14:textId="174BA08C" w:rsidR="00B80A7F" w:rsidRPr="00AB07B1" w:rsidRDefault="00B80A7F">
            <w:pPr>
              <w:pStyle w:val="Default"/>
              <w:numPr>
                <w:ilvl w:val="0"/>
                <w:numId w:val="5"/>
              </w:numPr>
              <w:rPr>
                <w:rFonts w:asciiTheme="minorHAnsi" w:eastAsia="Times New Roman" w:hAnsiTheme="minorHAnsi" w:cstheme="minorHAnsi"/>
                <w:color w:val="212121"/>
                <w:sz w:val="20"/>
                <w:szCs w:val="20"/>
                <w:lang w:eastAsia="pl-PL"/>
              </w:rPr>
            </w:pPr>
            <w:r w:rsidRPr="00AB07B1">
              <w:rPr>
                <w:rFonts w:asciiTheme="minorHAnsi" w:eastAsia="Times New Roman" w:hAnsiTheme="minorHAnsi" w:cstheme="minorHAnsi"/>
                <w:color w:val="212121"/>
                <w:sz w:val="20"/>
                <w:szCs w:val="20"/>
                <w:lang w:eastAsia="pl-PL"/>
              </w:rPr>
              <w:t xml:space="preserve">- </w:t>
            </w:r>
            <w:proofErr w:type="spellStart"/>
            <w:r w:rsidRPr="00AB07B1">
              <w:rPr>
                <w:rFonts w:asciiTheme="minorHAnsi" w:eastAsia="Times New Roman" w:hAnsiTheme="minorHAnsi" w:cstheme="minorHAnsi"/>
                <w:color w:val="212121"/>
                <w:sz w:val="20"/>
                <w:szCs w:val="20"/>
                <w:lang w:eastAsia="pl-PL"/>
              </w:rPr>
              <w:t>Cloud</w:t>
            </w:r>
            <w:proofErr w:type="spellEnd"/>
            <w:r w:rsidRPr="00AB07B1">
              <w:rPr>
                <w:rFonts w:asciiTheme="minorHAnsi" w:eastAsia="Times New Roman" w:hAnsiTheme="minorHAnsi" w:cstheme="minorHAnsi"/>
                <w:color w:val="212121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AB07B1">
              <w:rPr>
                <w:rFonts w:asciiTheme="minorHAnsi" w:eastAsia="Times New Roman" w:hAnsiTheme="minorHAnsi" w:cstheme="minorHAnsi"/>
                <w:color w:val="212121"/>
                <w:sz w:val="20"/>
                <w:szCs w:val="20"/>
                <w:lang w:eastAsia="pl-PL"/>
              </w:rPr>
              <w:t>Sync</w:t>
            </w:r>
            <w:proofErr w:type="spellEnd"/>
            <w:r w:rsidRPr="00AB07B1">
              <w:rPr>
                <w:rFonts w:asciiTheme="minorHAnsi" w:eastAsia="Times New Roman" w:hAnsiTheme="minorHAnsi" w:cstheme="minorHAnsi"/>
                <w:color w:val="212121"/>
                <w:sz w:val="20"/>
                <w:szCs w:val="20"/>
                <w:lang w:eastAsia="pl-PL"/>
              </w:rPr>
              <w:t xml:space="preserve">: Jedno- lub dwukierunkowa synchronizacja z dostawcami usług serwerów pamięci masowej w chmurze, w tym </w:t>
            </w:r>
            <w:proofErr w:type="spellStart"/>
            <w:r w:rsidRPr="00AB07B1">
              <w:rPr>
                <w:rFonts w:asciiTheme="minorHAnsi" w:eastAsia="Times New Roman" w:hAnsiTheme="minorHAnsi" w:cstheme="minorHAnsi"/>
                <w:color w:val="212121"/>
                <w:sz w:val="20"/>
                <w:szCs w:val="20"/>
                <w:lang w:eastAsia="pl-PL"/>
              </w:rPr>
              <w:t>Alibaba</w:t>
            </w:r>
            <w:proofErr w:type="spellEnd"/>
            <w:r w:rsidRPr="00AB07B1">
              <w:rPr>
                <w:rFonts w:asciiTheme="minorHAnsi" w:eastAsia="Times New Roman" w:hAnsiTheme="minorHAnsi" w:cstheme="minorHAnsi"/>
                <w:color w:val="212121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AB07B1">
              <w:rPr>
                <w:rFonts w:asciiTheme="minorHAnsi" w:eastAsia="Times New Roman" w:hAnsiTheme="minorHAnsi" w:cstheme="minorHAnsi"/>
                <w:color w:val="212121"/>
                <w:sz w:val="20"/>
                <w:szCs w:val="20"/>
                <w:lang w:eastAsia="pl-PL"/>
              </w:rPr>
              <w:t>Cloud</w:t>
            </w:r>
            <w:proofErr w:type="spellEnd"/>
            <w:r w:rsidRPr="00AB07B1">
              <w:rPr>
                <w:rFonts w:asciiTheme="minorHAnsi" w:eastAsia="Times New Roman" w:hAnsiTheme="minorHAnsi" w:cstheme="minorHAnsi"/>
                <w:color w:val="212121"/>
                <w:sz w:val="20"/>
                <w:szCs w:val="20"/>
                <w:lang w:eastAsia="pl-PL"/>
              </w:rPr>
              <w:t xml:space="preserve"> OSS, Amazon Drive, pamięć masowa zgodna z Amazon S3, </w:t>
            </w:r>
            <w:proofErr w:type="spellStart"/>
            <w:r w:rsidRPr="00AB07B1">
              <w:rPr>
                <w:rFonts w:asciiTheme="minorHAnsi" w:eastAsia="Times New Roman" w:hAnsiTheme="minorHAnsi" w:cstheme="minorHAnsi"/>
                <w:color w:val="212121"/>
                <w:sz w:val="20"/>
                <w:szCs w:val="20"/>
                <w:lang w:eastAsia="pl-PL"/>
              </w:rPr>
              <w:t>Backblaze</w:t>
            </w:r>
            <w:proofErr w:type="spellEnd"/>
            <w:r w:rsidRPr="00AB07B1">
              <w:rPr>
                <w:rFonts w:asciiTheme="minorHAnsi" w:eastAsia="Times New Roman" w:hAnsiTheme="minorHAnsi" w:cstheme="minorHAnsi"/>
                <w:color w:val="212121"/>
                <w:sz w:val="20"/>
                <w:szCs w:val="20"/>
                <w:lang w:eastAsia="pl-PL"/>
              </w:rPr>
              <w:t xml:space="preserve"> B2, Baidu </w:t>
            </w:r>
            <w:proofErr w:type="spellStart"/>
            <w:r w:rsidRPr="00AB07B1">
              <w:rPr>
                <w:rFonts w:asciiTheme="minorHAnsi" w:eastAsia="Times New Roman" w:hAnsiTheme="minorHAnsi" w:cstheme="minorHAnsi"/>
                <w:color w:val="212121"/>
                <w:sz w:val="20"/>
                <w:szCs w:val="20"/>
                <w:lang w:eastAsia="pl-PL"/>
              </w:rPr>
              <w:t>Cloud</w:t>
            </w:r>
            <w:proofErr w:type="spellEnd"/>
            <w:r w:rsidRPr="00AB07B1">
              <w:rPr>
                <w:rFonts w:asciiTheme="minorHAnsi" w:eastAsia="Times New Roman" w:hAnsiTheme="minorHAnsi" w:cstheme="minorHAnsi"/>
                <w:color w:val="212121"/>
                <w:sz w:val="20"/>
                <w:szCs w:val="20"/>
                <w:lang w:eastAsia="pl-PL"/>
              </w:rPr>
              <w:t xml:space="preserve">, Box, Dropbox, Google </w:t>
            </w:r>
            <w:proofErr w:type="spellStart"/>
            <w:r w:rsidRPr="00AB07B1">
              <w:rPr>
                <w:rFonts w:asciiTheme="minorHAnsi" w:eastAsia="Times New Roman" w:hAnsiTheme="minorHAnsi" w:cstheme="minorHAnsi"/>
                <w:color w:val="212121"/>
                <w:sz w:val="20"/>
                <w:szCs w:val="20"/>
                <w:lang w:eastAsia="pl-PL"/>
              </w:rPr>
              <w:t>Cloud</w:t>
            </w:r>
            <w:proofErr w:type="spellEnd"/>
            <w:r w:rsidRPr="00AB07B1">
              <w:rPr>
                <w:rFonts w:asciiTheme="minorHAnsi" w:eastAsia="Times New Roman" w:hAnsiTheme="minorHAnsi" w:cstheme="minorHAnsi"/>
                <w:color w:val="212121"/>
                <w:sz w:val="20"/>
                <w:szCs w:val="20"/>
                <w:lang w:eastAsia="pl-PL"/>
              </w:rPr>
              <w:t xml:space="preserve"> Storage, Google Drive, </w:t>
            </w:r>
            <w:proofErr w:type="spellStart"/>
            <w:r w:rsidRPr="00AB07B1">
              <w:rPr>
                <w:rFonts w:asciiTheme="minorHAnsi" w:eastAsia="Times New Roman" w:hAnsiTheme="minorHAnsi" w:cstheme="minorHAnsi"/>
                <w:color w:val="212121"/>
                <w:sz w:val="20"/>
                <w:szCs w:val="20"/>
                <w:lang w:eastAsia="pl-PL"/>
              </w:rPr>
              <w:t>hubiC</w:t>
            </w:r>
            <w:proofErr w:type="spellEnd"/>
            <w:r w:rsidRPr="00AB07B1">
              <w:rPr>
                <w:rFonts w:asciiTheme="minorHAnsi" w:eastAsia="Times New Roman" w:hAnsiTheme="minorHAnsi" w:cstheme="minorHAnsi"/>
                <w:color w:val="212121"/>
                <w:sz w:val="20"/>
                <w:szCs w:val="20"/>
                <w:lang w:eastAsia="pl-PL"/>
              </w:rPr>
              <w:t xml:space="preserve">, </w:t>
            </w:r>
            <w:proofErr w:type="spellStart"/>
            <w:r w:rsidRPr="00AB07B1">
              <w:rPr>
                <w:rFonts w:asciiTheme="minorHAnsi" w:eastAsia="Times New Roman" w:hAnsiTheme="minorHAnsi" w:cstheme="minorHAnsi"/>
                <w:color w:val="212121"/>
                <w:sz w:val="20"/>
                <w:szCs w:val="20"/>
                <w:lang w:eastAsia="pl-PL"/>
              </w:rPr>
              <w:t>MegaDisk</w:t>
            </w:r>
            <w:proofErr w:type="spellEnd"/>
            <w:r w:rsidRPr="00AB07B1">
              <w:rPr>
                <w:rFonts w:asciiTheme="minorHAnsi" w:eastAsia="Times New Roman" w:hAnsiTheme="minorHAnsi" w:cstheme="minorHAnsi"/>
                <w:color w:val="212121"/>
                <w:sz w:val="20"/>
                <w:szCs w:val="20"/>
                <w:lang w:eastAsia="pl-PL"/>
              </w:rPr>
              <w:t>, Microsoft OneDrive</w:t>
            </w:r>
          </w:p>
        </w:tc>
        <w:tc>
          <w:tcPr>
            <w:tcW w:w="3768" w:type="dxa"/>
            <w:gridSpan w:val="2"/>
            <w:shd w:val="clear" w:color="auto" w:fill="auto"/>
            <w:noWrap/>
          </w:tcPr>
          <w:p w14:paraId="24DA64CD" w14:textId="77777777" w:rsidR="00B80A7F" w:rsidRDefault="00B80A7F" w:rsidP="00B80A7F">
            <w:pPr>
              <w:spacing w:after="0" w:line="240" w:lineRule="auto"/>
              <w:contextualSpacing/>
              <w:jc w:val="center"/>
              <w:rPr>
                <w:rFonts w:cstheme="minorHAnsi"/>
                <w:color w:val="FF0000"/>
                <w:sz w:val="20"/>
                <w:szCs w:val="20"/>
              </w:rPr>
            </w:pPr>
          </w:p>
          <w:p w14:paraId="41018DF4" w14:textId="3032B870" w:rsidR="00B80A7F" w:rsidRPr="00134B3D" w:rsidRDefault="00B80A7F" w:rsidP="00B80A7F">
            <w:pPr>
              <w:spacing w:after="0" w:line="240" w:lineRule="auto"/>
              <w:contextualSpacing/>
              <w:jc w:val="center"/>
              <w:rPr>
                <w:rFonts w:cstheme="minorHAnsi"/>
                <w:sz w:val="20"/>
                <w:szCs w:val="20"/>
              </w:rPr>
            </w:pPr>
            <w:r w:rsidRPr="00421313">
              <w:rPr>
                <w:rFonts w:cstheme="minorHAnsi"/>
                <w:color w:val="FF0000"/>
                <w:sz w:val="20"/>
                <w:szCs w:val="20"/>
              </w:rPr>
              <w:t>SPEŁNIA / NIE SPEŁNIA*</w:t>
            </w:r>
          </w:p>
        </w:tc>
      </w:tr>
      <w:tr w:rsidR="00B80A7F" w:rsidRPr="00134B3D" w14:paraId="7D1900F5" w14:textId="77777777" w:rsidTr="0045678F">
        <w:tc>
          <w:tcPr>
            <w:tcW w:w="2005" w:type="dxa"/>
            <w:shd w:val="clear" w:color="auto" w:fill="auto"/>
            <w:noWrap/>
          </w:tcPr>
          <w:p w14:paraId="098A7D2A" w14:textId="4346AC0B" w:rsidR="00B80A7F" w:rsidRPr="00AB07B1" w:rsidRDefault="00B80A7F" w:rsidP="00B80A7F">
            <w:pPr>
              <w:spacing w:after="0" w:line="240" w:lineRule="auto"/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</w:pPr>
            <w:r w:rsidRPr="00AB07B1"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  <w:t>Inne opcje</w:t>
            </w:r>
          </w:p>
        </w:tc>
        <w:tc>
          <w:tcPr>
            <w:tcW w:w="4600" w:type="dxa"/>
            <w:shd w:val="clear" w:color="auto" w:fill="auto"/>
            <w:noWrap/>
          </w:tcPr>
          <w:p w14:paraId="0942F159" w14:textId="77777777" w:rsidR="00B80A7F" w:rsidRPr="00AB07B1" w:rsidRDefault="00B80A7F" w:rsidP="00B80A7F">
            <w:pPr>
              <w:pStyle w:val="Default"/>
              <w:rPr>
                <w:rFonts w:asciiTheme="minorHAnsi" w:eastAsia="Times New Roman" w:hAnsiTheme="minorHAnsi" w:cstheme="minorHAnsi"/>
                <w:color w:val="212121"/>
                <w:sz w:val="20"/>
                <w:szCs w:val="20"/>
                <w:lang w:eastAsia="pl-PL"/>
              </w:rPr>
            </w:pPr>
            <w:r w:rsidRPr="00AB07B1">
              <w:rPr>
                <w:rFonts w:asciiTheme="minorHAnsi" w:eastAsia="Times New Roman" w:hAnsiTheme="minorHAnsi" w:cstheme="minorHAnsi"/>
                <w:color w:val="212121"/>
                <w:sz w:val="20"/>
                <w:szCs w:val="20"/>
                <w:lang w:eastAsia="pl-PL"/>
              </w:rPr>
              <w:t xml:space="preserve">VPN Server: min. 30 połączeń; obsługiwane protokoły VPN: PPTP, </w:t>
            </w:r>
            <w:proofErr w:type="spellStart"/>
            <w:r w:rsidRPr="00AB07B1">
              <w:rPr>
                <w:rFonts w:asciiTheme="minorHAnsi" w:eastAsia="Times New Roman" w:hAnsiTheme="minorHAnsi" w:cstheme="minorHAnsi"/>
                <w:color w:val="212121"/>
                <w:sz w:val="20"/>
                <w:szCs w:val="20"/>
                <w:lang w:eastAsia="pl-PL"/>
              </w:rPr>
              <w:t>OpenVPN</w:t>
            </w:r>
            <w:proofErr w:type="spellEnd"/>
            <w:r w:rsidRPr="00AB07B1">
              <w:rPr>
                <w:rFonts w:asciiTheme="minorHAnsi" w:eastAsia="Times New Roman" w:hAnsiTheme="minorHAnsi" w:cstheme="minorHAnsi"/>
                <w:color w:val="212121"/>
                <w:sz w:val="20"/>
                <w:szCs w:val="20"/>
                <w:lang w:eastAsia="pl-PL"/>
              </w:rPr>
              <w:t>™, L2TP/</w:t>
            </w:r>
            <w:proofErr w:type="spellStart"/>
            <w:r w:rsidRPr="00AB07B1">
              <w:rPr>
                <w:rFonts w:asciiTheme="minorHAnsi" w:eastAsia="Times New Roman" w:hAnsiTheme="minorHAnsi" w:cstheme="minorHAnsi"/>
                <w:color w:val="212121"/>
                <w:sz w:val="20"/>
                <w:szCs w:val="20"/>
                <w:lang w:eastAsia="pl-PL"/>
              </w:rPr>
              <w:t>IPSec</w:t>
            </w:r>
            <w:proofErr w:type="spellEnd"/>
          </w:p>
          <w:p w14:paraId="6831A484" w14:textId="77777777" w:rsidR="00B80A7F" w:rsidRPr="00AB07B1" w:rsidRDefault="00B80A7F" w:rsidP="00B80A7F">
            <w:pPr>
              <w:pStyle w:val="Default"/>
              <w:rPr>
                <w:rFonts w:asciiTheme="minorHAnsi" w:eastAsia="Times New Roman" w:hAnsiTheme="minorHAnsi" w:cstheme="minorHAnsi"/>
                <w:color w:val="212121"/>
                <w:sz w:val="20"/>
                <w:szCs w:val="20"/>
                <w:lang w:eastAsia="pl-PL"/>
              </w:rPr>
            </w:pPr>
            <w:r w:rsidRPr="00AB07B1">
              <w:rPr>
                <w:rFonts w:asciiTheme="minorHAnsi" w:eastAsia="Times New Roman" w:hAnsiTheme="minorHAnsi" w:cstheme="minorHAnsi"/>
                <w:color w:val="212121"/>
                <w:sz w:val="20"/>
                <w:szCs w:val="20"/>
                <w:lang w:eastAsia="pl-PL"/>
              </w:rPr>
              <w:t>Mail Server: Obsługiwane protokoły pakietu Mail Server: POP3, SMTP, IMAP, obsługa kont LDAP/AD</w:t>
            </w:r>
          </w:p>
          <w:p w14:paraId="53815D34" w14:textId="77777777" w:rsidR="00B80A7F" w:rsidRPr="00AB07B1" w:rsidRDefault="00B80A7F" w:rsidP="00B80A7F">
            <w:pPr>
              <w:pStyle w:val="Default"/>
              <w:rPr>
                <w:rFonts w:asciiTheme="minorHAnsi" w:eastAsia="Times New Roman" w:hAnsiTheme="minorHAnsi" w:cstheme="minorHAnsi"/>
                <w:color w:val="212121"/>
                <w:sz w:val="20"/>
                <w:szCs w:val="20"/>
                <w:lang w:eastAsia="pl-PL"/>
              </w:rPr>
            </w:pPr>
            <w:r w:rsidRPr="00AB07B1">
              <w:rPr>
                <w:rFonts w:asciiTheme="minorHAnsi" w:eastAsia="Times New Roman" w:hAnsiTheme="minorHAnsi" w:cstheme="minorHAnsi"/>
                <w:color w:val="212121"/>
                <w:sz w:val="20"/>
                <w:szCs w:val="20"/>
                <w:lang w:eastAsia="pl-PL"/>
              </w:rPr>
              <w:t>Mail Station: Interfejs WWW dla Mail Server, umożliwiający odbiór wiadomości z wielu skrzynek POP3, modyfikowalny serwer SMTP</w:t>
            </w:r>
          </w:p>
          <w:p w14:paraId="24E17A65" w14:textId="77777777" w:rsidR="00B80A7F" w:rsidRPr="00AB07B1" w:rsidRDefault="00B80A7F" w:rsidP="00B80A7F">
            <w:pPr>
              <w:pStyle w:val="Default"/>
              <w:rPr>
                <w:rFonts w:asciiTheme="minorHAnsi" w:eastAsia="Times New Roman" w:hAnsiTheme="minorHAnsi" w:cstheme="minorHAnsi"/>
                <w:color w:val="212121"/>
                <w:sz w:val="20"/>
                <w:szCs w:val="20"/>
                <w:lang w:eastAsia="pl-PL"/>
              </w:rPr>
            </w:pPr>
            <w:r w:rsidRPr="00AB07B1">
              <w:rPr>
                <w:rFonts w:asciiTheme="minorHAnsi" w:eastAsia="Times New Roman" w:hAnsiTheme="minorHAnsi" w:cstheme="minorHAnsi"/>
                <w:color w:val="212121"/>
                <w:sz w:val="20"/>
                <w:szCs w:val="20"/>
                <w:lang w:eastAsia="pl-PL"/>
              </w:rPr>
              <w:t>Web Station: Wirtualny host (do min. 30 witryn), PHP/</w:t>
            </w:r>
            <w:proofErr w:type="spellStart"/>
            <w:r w:rsidRPr="00AB07B1">
              <w:rPr>
                <w:rFonts w:asciiTheme="minorHAnsi" w:eastAsia="Times New Roman" w:hAnsiTheme="minorHAnsi" w:cstheme="minorHAnsi"/>
                <w:color w:val="212121"/>
                <w:sz w:val="20"/>
                <w:szCs w:val="20"/>
                <w:lang w:eastAsia="pl-PL"/>
              </w:rPr>
              <w:t>MariaDB</w:t>
            </w:r>
            <w:proofErr w:type="spellEnd"/>
            <w:r w:rsidRPr="00AB07B1">
              <w:rPr>
                <w:rFonts w:asciiTheme="minorHAnsi" w:eastAsia="Times New Roman" w:hAnsiTheme="minorHAnsi" w:cstheme="minorHAnsi"/>
                <w:color w:val="212121"/>
                <w:sz w:val="20"/>
                <w:szCs w:val="20"/>
                <w:lang w:eastAsia="pl-PL"/>
              </w:rPr>
              <w:t>®, obsługa zewnętrznych aplikacji</w:t>
            </w:r>
          </w:p>
          <w:p w14:paraId="20F0772C" w14:textId="79213ABF" w:rsidR="00B80A7F" w:rsidRPr="00AB07B1" w:rsidRDefault="00B80A7F" w:rsidP="00B80A7F">
            <w:pPr>
              <w:pStyle w:val="Default"/>
              <w:rPr>
                <w:rFonts w:asciiTheme="minorHAnsi" w:eastAsia="Times New Roman" w:hAnsiTheme="minorHAnsi" w:cstheme="minorHAnsi"/>
                <w:color w:val="212121"/>
                <w:sz w:val="20"/>
                <w:szCs w:val="20"/>
                <w:lang w:eastAsia="pl-PL"/>
              </w:rPr>
            </w:pPr>
            <w:r w:rsidRPr="00AB07B1">
              <w:rPr>
                <w:rFonts w:asciiTheme="minorHAnsi" w:eastAsia="Times New Roman" w:hAnsiTheme="minorHAnsi" w:cstheme="minorHAnsi"/>
                <w:color w:val="212121"/>
                <w:sz w:val="20"/>
                <w:szCs w:val="20"/>
                <w:lang w:eastAsia="pl-PL"/>
              </w:rPr>
              <w:t>Inne pakiety : DNS Server, RADIUS Server, centrum logów</w:t>
            </w:r>
          </w:p>
        </w:tc>
        <w:tc>
          <w:tcPr>
            <w:tcW w:w="3768" w:type="dxa"/>
            <w:gridSpan w:val="2"/>
            <w:shd w:val="clear" w:color="auto" w:fill="auto"/>
            <w:noWrap/>
          </w:tcPr>
          <w:p w14:paraId="33C97794" w14:textId="77777777" w:rsidR="00B80A7F" w:rsidRDefault="00B80A7F" w:rsidP="00B80A7F">
            <w:pPr>
              <w:spacing w:after="0" w:line="240" w:lineRule="auto"/>
              <w:contextualSpacing/>
              <w:jc w:val="center"/>
              <w:rPr>
                <w:rFonts w:cstheme="minorHAnsi"/>
                <w:color w:val="FF0000"/>
                <w:sz w:val="20"/>
                <w:szCs w:val="20"/>
              </w:rPr>
            </w:pPr>
          </w:p>
          <w:p w14:paraId="44188E54" w14:textId="6959C438" w:rsidR="00B80A7F" w:rsidRPr="00134B3D" w:rsidRDefault="00B80A7F" w:rsidP="00B80A7F">
            <w:pPr>
              <w:spacing w:after="0" w:line="240" w:lineRule="auto"/>
              <w:contextualSpacing/>
              <w:jc w:val="center"/>
              <w:rPr>
                <w:rFonts w:cstheme="minorHAnsi"/>
                <w:sz w:val="20"/>
                <w:szCs w:val="20"/>
              </w:rPr>
            </w:pPr>
            <w:r w:rsidRPr="00421313">
              <w:rPr>
                <w:rFonts w:cstheme="minorHAnsi"/>
                <w:color w:val="FF0000"/>
                <w:sz w:val="20"/>
                <w:szCs w:val="20"/>
              </w:rPr>
              <w:t>SPEŁNIA / NIE SPEŁNIA*</w:t>
            </w:r>
          </w:p>
        </w:tc>
      </w:tr>
      <w:tr w:rsidR="00B80A7F" w:rsidRPr="00134B3D" w14:paraId="33D03291" w14:textId="77777777" w:rsidTr="0045678F">
        <w:tc>
          <w:tcPr>
            <w:tcW w:w="2005" w:type="dxa"/>
            <w:shd w:val="clear" w:color="auto" w:fill="auto"/>
            <w:noWrap/>
          </w:tcPr>
          <w:p w14:paraId="46CCDE18" w14:textId="5530BDD7" w:rsidR="00B80A7F" w:rsidRPr="00AB07B1" w:rsidRDefault="00B80A7F" w:rsidP="00B80A7F">
            <w:pPr>
              <w:spacing w:after="0" w:line="240" w:lineRule="auto"/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</w:pPr>
            <w:r w:rsidRPr="00AB07B1"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  <w:t>Gwarancja</w:t>
            </w:r>
          </w:p>
        </w:tc>
        <w:tc>
          <w:tcPr>
            <w:tcW w:w="4600" w:type="dxa"/>
            <w:shd w:val="clear" w:color="auto" w:fill="auto"/>
            <w:noWrap/>
          </w:tcPr>
          <w:p w14:paraId="3C712A17" w14:textId="6BFB51BE" w:rsidR="00B80A7F" w:rsidRPr="001808EA" w:rsidRDefault="001808EA" w:rsidP="00B80A7F">
            <w:pPr>
              <w:pStyle w:val="Default"/>
              <w:rPr>
                <w:rFonts w:asciiTheme="minorHAnsi" w:eastAsia="Times New Roman" w:hAnsiTheme="minorHAnsi" w:cstheme="minorHAnsi"/>
                <w:color w:val="212121"/>
                <w:sz w:val="20"/>
                <w:szCs w:val="20"/>
                <w:lang w:eastAsia="pl-PL"/>
              </w:rPr>
            </w:pPr>
            <w:r w:rsidRPr="001808EA">
              <w:rPr>
                <w:rFonts w:asciiTheme="minorHAnsi" w:hAnsiTheme="minorHAnsi" w:cstheme="minorHAnsi"/>
                <w:sz w:val="20"/>
                <w:szCs w:val="20"/>
              </w:rPr>
              <w:t>Minimalny czas trwania gwarancji wynosi 12 miesiące, świadczona w miejscu użytkowania sprzętu</w:t>
            </w:r>
          </w:p>
        </w:tc>
        <w:tc>
          <w:tcPr>
            <w:tcW w:w="3768" w:type="dxa"/>
            <w:gridSpan w:val="2"/>
            <w:shd w:val="clear" w:color="auto" w:fill="auto"/>
            <w:noWrap/>
          </w:tcPr>
          <w:p w14:paraId="5C68995B" w14:textId="5139C476" w:rsidR="00B80A7F" w:rsidRPr="00134B3D" w:rsidRDefault="00B80A7F" w:rsidP="00B80A7F">
            <w:pPr>
              <w:spacing w:after="0" w:line="240" w:lineRule="auto"/>
              <w:contextualSpacing/>
              <w:jc w:val="center"/>
              <w:rPr>
                <w:rFonts w:cstheme="minorHAnsi"/>
                <w:sz w:val="20"/>
                <w:szCs w:val="20"/>
              </w:rPr>
            </w:pPr>
            <w:r w:rsidRPr="00421313">
              <w:rPr>
                <w:rFonts w:cstheme="minorHAnsi"/>
                <w:color w:val="FF0000"/>
                <w:sz w:val="20"/>
                <w:szCs w:val="20"/>
              </w:rPr>
              <w:t>SPEŁNIA / NIE SPEŁNIA*</w:t>
            </w:r>
          </w:p>
        </w:tc>
      </w:tr>
    </w:tbl>
    <w:p w14:paraId="3B8D4CC3" w14:textId="40E0F0BE" w:rsidR="003F21E4" w:rsidRDefault="003F21E4" w:rsidP="00B67D68">
      <w:pPr>
        <w:spacing w:after="0" w:line="240" w:lineRule="auto"/>
        <w:rPr>
          <w:rFonts w:cstheme="minorHAnsi"/>
          <w:sz w:val="20"/>
          <w:szCs w:val="20"/>
        </w:rPr>
      </w:pPr>
    </w:p>
    <w:p w14:paraId="10807827" w14:textId="5E9F42C8" w:rsidR="00E0787F" w:rsidRDefault="00E0787F" w:rsidP="00B67D68">
      <w:pPr>
        <w:spacing w:after="0" w:line="240" w:lineRule="auto"/>
        <w:rPr>
          <w:rFonts w:cstheme="minorHAnsi"/>
          <w:sz w:val="20"/>
          <w:szCs w:val="20"/>
        </w:rPr>
      </w:pPr>
    </w:p>
    <w:p w14:paraId="511E8009" w14:textId="77777777" w:rsidR="0022040D" w:rsidRDefault="0022040D" w:rsidP="0022040D">
      <w:pPr>
        <w:spacing w:after="0" w:line="240" w:lineRule="auto"/>
        <w:rPr>
          <w:rFonts w:cstheme="minorHAnsi"/>
          <w:sz w:val="20"/>
          <w:szCs w:val="20"/>
        </w:rPr>
      </w:pPr>
    </w:p>
    <w:sectPr w:rsidR="0022040D" w:rsidSect="00D32AF1">
      <w:headerReference w:type="default" r:id="rId7"/>
      <w:footerReference w:type="default" r:id="rId8"/>
      <w:pgSz w:w="11906" w:h="16838"/>
      <w:pgMar w:top="1134" w:right="851" w:bottom="1134" w:left="851" w:header="120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60D40A" w14:textId="77777777" w:rsidR="00A35FD5" w:rsidRDefault="00A35FD5" w:rsidP="007E7498">
      <w:pPr>
        <w:spacing w:after="0" w:line="240" w:lineRule="auto"/>
      </w:pPr>
      <w:r>
        <w:separator/>
      </w:r>
    </w:p>
  </w:endnote>
  <w:endnote w:type="continuationSeparator" w:id="0">
    <w:p w14:paraId="003354E4" w14:textId="77777777" w:rsidR="00A35FD5" w:rsidRDefault="00A35FD5" w:rsidP="007E74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 Sans SemiBold">
    <w:charset w:val="00"/>
    <w:family w:val="swiss"/>
    <w:pitch w:val="variable"/>
    <w:sig w:usb0="E00002EF" w:usb1="4000205B" w:usb2="00000028" w:usb3="00000000" w:csb0="000001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Ubuntu">
    <w:charset w:val="00"/>
    <w:family w:val="swiss"/>
    <w:pitch w:val="variable"/>
    <w:sig w:usb0="E00002FF" w:usb1="5000205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1927186"/>
      <w:docPartObj>
        <w:docPartGallery w:val="Page Numbers (Bottom of Page)"/>
        <w:docPartUnique/>
      </w:docPartObj>
    </w:sdtPr>
    <w:sdtContent>
      <w:p w14:paraId="2A1D42F0" w14:textId="39969FC7" w:rsidR="00E44138" w:rsidRDefault="00E4413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AB9403D" w14:textId="77777777" w:rsidR="00E44138" w:rsidRDefault="00E4413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1C6E02" w14:textId="77777777" w:rsidR="00A35FD5" w:rsidRDefault="00A35FD5" w:rsidP="007E7498">
      <w:pPr>
        <w:spacing w:after="0" w:line="240" w:lineRule="auto"/>
      </w:pPr>
      <w:r>
        <w:separator/>
      </w:r>
    </w:p>
  </w:footnote>
  <w:footnote w:type="continuationSeparator" w:id="0">
    <w:p w14:paraId="2149A188" w14:textId="77777777" w:rsidR="00A35FD5" w:rsidRDefault="00A35FD5" w:rsidP="007E74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1B80A1" w14:textId="77777777" w:rsidR="00D32AF1" w:rsidRDefault="00D32AF1" w:rsidP="00D32AF1">
    <w:pPr>
      <w:pStyle w:val="Nagwek"/>
    </w:pPr>
  </w:p>
  <w:p w14:paraId="7E231C54" w14:textId="401E87F2" w:rsidR="00D32AF1" w:rsidRPr="00D32AF1" w:rsidRDefault="00D32AF1" w:rsidP="00D32AF1">
    <w:pPr>
      <w:tabs>
        <w:tab w:val="center" w:pos="7655"/>
        <w:tab w:val="right" w:pos="9072"/>
      </w:tabs>
      <w:jc w:val="center"/>
      <w:rPr>
        <w:rFonts w:ascii="Calibri" w:eastAsia="Ubuntu" w:hAnsi="Calibri" w:cs="Calibri"/>
        <w:i/>
      </w:rPr>
    </w:pPr>
    <w:r w:rsidRPr="00C11C82">
      <w:rPr>
        <w:rFonts w:ascii="Calibri" w:eastAsia="Ubuntu" w:hAnsi="Calibri" w:cs="Calibri"/>
        <w:i/>
      </w:rPr>
      <w:t>Sfinansowano w ramach reakcji Unii na pandemię COVID-19</w:t>
    </w:r>
    <w:r w:rsidRPr="008B4886">
      <w:rPr>
        <w:noProof/>
      </w:rPr>
      <w:drawing>
        <wp:anchor distT="0" distB="0" distL="114300" distR="114300" simplePos="0" relativeHeight="251659264" behindDoc="0" locked="0" layoutInCell="1" allowOverlap="0" wp14:anchorId="0CE9D9B7" wp14:editId="0251EA05">
          <wp:simplePos x="0" y="0"/>
          <wp:positionH relativeFrom="page">
            <wp:posOffset>925033</wp:posOffset>
          </wp:positionH>
          <wp:positionV relativeFrom="page">
            <wp:posOffset>170121</wp:posOffset>
          </wp:positionV>
          <wp:extent cx="5762846" cy="648586"/>
          <wp:effectExtent l="0" t="0" r="0" b="0"/>
          <wp:wrapSquare wrapText="bothSides"/>
          <wp:docPr id="1" name="Picture 1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Picture 15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65227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E977037"/>
    <w:multiLevelType w:val="hybridMultilevel"/>
    <w:tmpl w:val="FFFFFFFF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E5145D60"/>
    <w:multiLevelType w:val="hybridMultilevel"/>
    <w:tmpl w:val="FFFFFFFF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0000007"/>
    <w:multiLevelType w:val="multilevel"/>
    <w:tmpl w:val="00000007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hd w:val="clear" w:color="auto" w:fill="auto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b w:val="0"/>
        <w:bCs w:val="0"/>
        <w:shd w:val="clear" w:color="auto" w:fill="auto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b w:val="0"/>
        <w:bCs w:val="0"/>
        <w:shd w:val="clear" w:color="auto" w:fill="auto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b w:val="0"/>
        <w:bCs w:val="0"/>
        <w:shd w:val="clear" w:color="auto" w:fill="auto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b w:val="0"/>
        <w:bCs w:val="0"/>
        <w:shd w:val="clear" w:color="auto" w:fill="auto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b w:val="0"/>
        <w:bCs w:val="0"/>
        <w:shd w:val="clear" w:color="auto" w:fill="auto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b w:val="0"/>
        <w:bCs w:val="0"/>
        <w:shd w:val="clear" w:color="auto" w:fill="auto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b w:val="0"/>
        <w:bCs w:val="0"/>
        <w:shd w:val="clear" w:color="auto" w:fill="auto"/>
      </w:rPr>
    </w:lvl>
  </w:abstractNum>
  <w:abstractNum w:abstractNumId="3" w15:restartNumberingAfterBreak="0">
    <w:nsid w:val="00000008"/>
    <w:multiLevelType w:val="multilevel"/>
    <w:tmpl w:val="00000008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hd w:val="clear" w:color="auto" w:fill="auto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b w:val="0"/>
        <w:bCs w:val="0"/>
        <w:shd w:val="clear" w:color="auto" w:fill="auto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b w:val="0"/>
        <w:bCs w:val="0"/>
        <w:shd w:val="clear" w:color="auto" w:fill="auto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b w:val="0"/>
        <w:bCs w:val="0"/>
        <w:shd w:val="clear" w:color="auto" w:fill="auto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b w:val="0"/>
        <w:bCs w:val="0"/>
        <w:shd w:val="clear" w:color="auto" w:fill="auto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b w:val="0"/>
        <w:bCs w:val="0"/>
        <w:shd w:val="clear" w:color="auto" w:fill="auto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b w:val="0"/>
        <w:bCs w:val="0"/>
        <w:shd w:val="clear" w:color="auto" w:fill="auto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b w:val="0"/>
        <w:bCs w:val="0"/>
        <w:shd w:val="clear" w:color="auto" w:fill="auto"/>
      </w:rPr>
    </w:lvl>
  </w:abstractNum>
  <w:abstractNum w:abstractNumId="4" w15:restartNumberingAfterBreak="0">
    <w:nsid w:val="00000009"/>
    <w:multiLevelType w:val="multilevel"/>
    <w:tmpl w:val="00000009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hd w:val="clear" w:color="auto" w:fill="auto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b w:val="0"/>
        <w:bCs w:val="0"/>
        <w:shd w:val="clear" w:color="auto" w:fill="auto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b w:val="0"/>
        <w:bCs w:val="0"/>
        <w:shd w:val="clear" w:color="auto" w:fill="auto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b w:val="0"/>
        <w:bCs w:val="0"/>
        <w:shd w:val="clear" w:color="auto" w:fill="auto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b w:val="0"/>
        <w:bCs w:val="0"/>
        <w:shd w:val="clear" w:color="auto" w:fill="auto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b w:val="0"/>
        <w:bCs w:val="0"/>
        <w:shd w:val="clear" w:color="auto" w:fill="auto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b w:val="0"/>
        <w:bCs w:val="0"/>
        <w:shd w:val="clear" w:color="auto" w:fill="auto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b w:val="0"/>
        <w:bCs w:val="0"/>
        <w:shd w:val="clear" w:color="auto" w:fill="auto"/>
      </w:rPr>
    </w:lvl>
  </w:abstractNum>
  <w:abstractNum w:abstractNumId="5" w15:restartNumberingAfterBreak="0">
    <w:nsid w:val="0000000A"/>
    <w:multiLevelType w:val="multilevel"/>
    <w:tmpl w:val="0000000A"/>
    <w:name w:val="WW8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hd w:val="clear" w:color="auto" w:fill="auto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b w:val="0"/>
        <w:bCs w:val="0"/>
        <w:shd w:val="clear" w:color="auto" w:fill="auto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b w:val="0"/>
        <w:bCs w:val="0"/>
        <w:shd w:val="clear" w:color="auto" w:fill="auto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b w:val="0"/>
        <w:bCs w:val="0"/>
        <w:shd w:val="clear" w:color="auto" w:fill="auto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b w:val="0"/>
        <w:bCs w:val="0"/>
        <w:shd w:val="clear" w:color="auto" w:fill="auto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b w:val="0"/>
        <w:bCs w:val="0"/>
        <w:shd w:val="clear" w:color="auto" w:fill="auto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b w:val="0"/>
        <w:bCs w:val="0"/>
        <w:shd w:val="clear" w:color="auto" w:fill="auto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b w:val="0"/>
        <w:bCs w:val="0"/>
        <w:shd w:val="clear" w:color="auto" w:fill="auto"/>
      </w:rPr>
    </w:lvl>
  </w:abstractNum>
  <w:abstractNum w:abstractNumId="6" w15:restartNumberingAfterBreak="0">
    <w:nsid w:val="0000000B"/>
    <w:multiLevelType w:val="multilevel"/>
    <w:tmpl w:val="0000000B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hd w:val="clear" w:color="auto" w:fill="auto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b w:val="0"/>
        <w:bCs w:val="0"/>
        <w:shd w:val="clear" w:color="auto" w:fill="auto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b w:val="0"/>
        <w:bCs w:val="0"/>
        <w:shd w:val="clear" w:color="auto" w:fill="auto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b w:val="0"/>
        <w:bCs w:val="0"/>
        <w:shd w:val="clear" w:color="auto" w:fill="auto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b w:val="0"/>
        <w:bCs w:val="0"/>
        <w:shd w:val="clear" w:color="auto" w:fill="auto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b w:val="0"/>
        <w:bCs w:val="0"/>
        <w:shd w:val="clear" w:color="auto" w:fill="auto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b w:val="0"/>
        <w:bCs w:val="0"/>
        <w:shd w:val="clear" w:color="auto" w:fill="auto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b w:val="0"/>
        <w:bCs w:val="0"/>
        <w:shd w:val="clear" w:color="auto" w:fill="auto"/>
      </w:rPr>
    </w:lvl>
  </w:abstractNum>
  <w:abstractNum w:abstractNumId="7" w15:restartNumberingAfterBreak="0">
    <w:nsid w:val="0000000C"/>
    <w:multiLevelType w:val="multilevel"/>
    <w:tmpl w:val="0000000C"/>
    <w:name w:val="WW8Num1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hd w:val="clear" w:color="auto" w:fill="auto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b w:val="0"/>
        <w:bCs w:val="0"/>
        <w:shd w:val="clear" w:color="auto" w:fill="auto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b w:val="0"/>
        <w:bCs w:val="0"/>
        <w:shd w:val="clear" w:color="auto" w:fill="auto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b w:val="0"/>
        <w:bCs w:val="0"/>
        <w:shd w:val="clear" w:color="auto" w:fill="auto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b w:val="0"/>
        <w:bCs w:val="0"/>
        <w:shd w:val="clear" w:color="auto" w:fill="auto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b w:val="0"/>
        <w:bCs w:val="0"/>
        <w:shd w:val="clear" w:color="auto" w:fill="auto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b w:val="0"/>
        <w:bCs w:val="0"/>
        <w:shd w:val="clear" w:color="auto" w:fill="auto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b w:val="0"/>
        <w:bCs w:val="0"/>
        <w:shd w:val="clear" w:color="auto" w:fill="auto"/>
      </w:rPr>
    </w:lvl>
  </w:abstractNum>
  <w:abstractNum w:abstractNumId="8" w15:restartNumberingAfterBreak="0">
    <w:nsid w:val="0000000D"/>
    <w:multiLevelType w:val="multilevel"/>
    <w:tmpl w:val="0000000D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hd w:val="clear" w:color="auto" w:fill="auto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b w:val="0"/>
        <w:bCs w:val="0"/>
        <w:shd w:val="clear" w:color="auto" w:fill="auto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b w:val="0"/>
        <w:bCs w:val="0"/>
        <w:shd w:val="clear" w:color="auto" w:fill="auto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b w:val="0"/>
        <w:bCs w:val="0"/>
        <w:shd w:val="clear" w:color="auto" w:fill="auto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b w:val="0"/>
        <w:bCs w:val="0"/>
        <w:shd w:val="clear" w:color="auto" w:fill="auto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b w:val="0"/>
        <w:bCs w:val="0"/>
        <w:shd w:val="clear" w:color="auto" w:fill="auto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b w:val="0"/>
        <w:bCs w:val="0"/>
        <w:shd w:val="clear" w:color="auto" w:fill="auto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b w:val="0"/>
        <w:bCs w:val="0"/>
        <w:shd w:val="clear" w:color="auto" w:fill="auto"/>
      </w:rPr>
    </w:lvl>
  </w:abstractNum>
  <w:abstractNum w:abstractNumId="9" w15:restartNumberingAfterBreak="0">
    <w:nsid w:val="0000000E"/>
    <w:multiLevelType w:val="multilevel"/>
    <w:tmpl w:val="0000000E"/>
    <w:name w:val="WW8Num1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hd w:val="clear" w:color="auto" w:fill="auto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b w:val="0"/>
        <w:bCs w:val="0"/>
        <w:shd w:val="clear" w:color="auto" w:fill="auto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b w:val="0"/>
        <w:bCs w:val="0"/>
        <w:shd w:val="clear" w:color="auto" w:fill="auto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b w:val="0"/>
        <w:bCs w:val="0"/>
        <w:shd w:val="clear" w:color="auto" w:fill="auto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b w:val="0"/>
        <w:bCs w:val="0"/>
        <w:shd w:val="clear" w:color="auto" w:fill="auto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b w:val="0"/>
        <w:bCs w:val="0"/>
        <w:shd w:val="clear" w:color="auto" w:fill="auto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b w:val="0"/>
        <w:bCs w:val="0"/>
        <w:shd w:val="clear" w:color="auto" w:fill="auto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b w:val="0"/>
        <w:bCs w:val="0"/>
        <w:shd w:val="clear" w:color="auto" w:fill="auto"/>
      </w:rPr>
    </w:lvl>
  </w:abstractNum>
  <w:abstractNum w:abstractNumId="10" w15:restartNumberingAfterBreak="0">
    <w:nsid w:val="0000000F"/>
    <w:multiLevelType w:val="multilevel"/>
    <w:tmpl w:val="0000000F"/>
    <w:name w:val="WW8Num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hd w:val="clear" w:color="auto" w:fill="auto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b w:val="0"/>
        <w:bCs w:val="0"/>
        <w:shd w:val="clear" w:color="auto" w:fill="auto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b w:val="0"/>
        <w:bCs w:val="0"/>
        <w:shd w:val="clear" w:color="auto" w:fill="auto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b w:val="0"/>
        <w:bCs w:val="0"/>
        <w:shd w:val="clear" w:color="auto" w:fill="auto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b w:val="0"/>
        <w:bCs w:val="0"/>
        <w:shd w:val="clear" w:color="auto" w:fill="auto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b w:val="0"/>
        <w:bCs w:val="0"/>
        <w:shd w:val="clear" w:color="auto" w:fill="auto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b w:val="0"/>
        <w:bCs w:val="0"/>
        <w:shd w:val="clear" w:color="auto" w:fill="auto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b w:val="0"/>
        <w:bCs w:val="0"/>
        <w:shd w:val="clear" w:color="auto" w:fill="auto"/>
      </w:rPr>
    </w:lvl>
  </w:abstractNum>
  <w:abstractNum w:abstractNumId="11" w15:restartNumberingAfterBreak="0">
    <w:nsid w:val="00000010"/>
    <w:multiLevelType w:val="multilevel"/>
    <w:tmpl w:val="00000010"/>
    <w:name w:val="WW8Num1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hd w:val="clear" w:color="auto" w:fill="auto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b w:val="0"/>
        <w:bCs w:val="0"/>
        <w:shd w:val="clear" w:color="auto" w:fill="auto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b w:val="0"/>
        <w:bCs w:val="0"/>
        <w:shd w:val="clear" w:color="auto" w:fill="auto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b w:val="0"/>
        <w:bCs w:val="0"/>
        <w:shd w:val="clear" w:color="auto" w:fill="auto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b w:val="0"/>
        <w:bCs w:val="0"/>
        <w:shd w:val="clear" w:color="auto" w:fill="auto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b w:val="0"/>
        <w:bCs w:val="0"/>
        <w:shd w:val="clear" w:color="auto" w:fill="auto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b w:val="0"/>
        <w:bCs w:val="0"/>
        <w:shd w:val="clear" w:color="auto" w:fill="auto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b w:val="0"/>
        <w:bCs w:val="0"/>
        <w:shd w:val="clear" w:color="auto" w:fill="auto"/>
      </w:rPr>
    </w:lvl>
  </w:abstractNum>
  <w:abstractNum w:abstractNumId="12" w15:restartNumberingAfterBreak="0">
    <w:nsid w:val="00000011"/>
    <w:multiLevelType w:val="multilevel"/>
    <w:tmpl w:val="00000011"/>
    <w:name w:val="WW8Num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hd w:val="clear" w:color="auto" w:fill="auto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b w:val="0"/>
        <w:bCs w:val="0"/>
        <w:shd w:val="clear" w:color="auto" w:fill="auto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b w:val="0"/>
        <w:bCs w:val="0"/>
        <w:shd w:val="clear" w:color="auto" w:fill="auto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b w:val="0"/>
        <w:bCs w:val="0"/>
        <w:shd w:val="clear" w:color="auto" w:fill="auto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b w:val="0"/>
        <w:bCs w:val="0"/>
        <w:shd w:val="clear" w:color="auto" w:fill="auto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b w:val="0"/>
        <w:bCs w:val="0"/>
        <w:shd w:val="clear" w:color="auto" w:fill="auto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b w:val="0"/>
        <w:bCs w:val="0"/>
        <w:shd w:val="clear" w:color="auto" w:fill="auto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b w:val="0"/>
        <w:bCs w:val="0"/>
        <w:shd w:val="clear" w:color="auto" w:fill="auto"/>
      </w:rPr>
    </w:lvl>
  </w:abstractNum>
  <w:abstractNum w:abstractNumId="13" w15:restartNumberingAfterBreak="0">
    <w:nsid w:val="00000012"/>
    <w:multiLevelType w:val="multilevel"/>
    <w:tmpl w:val="00000012"/>
    <w:name w:val="WW8Num2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hd w:val="clear" w:color="auto" w:fill="auto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b w:val="0"/>
        <w:bCs w:val="0"/>
        <w:shd w:val="clear" w:color="auto" w:fill="auto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b w:val="0"/>
        <w:bCs w:val="0"/>
        <w:shd w:val="clear" w:color="auto" w:fill="auto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b w:val="0"/>
        <w:bCs w:val="0"/>
        <w:shd w:val="clear" w:color="auto" w:fill="auto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b w:val="0"/>
        <w:bCs w:val="0"/>
        <w:shd w:val="clear" w:color="auto" w:fill="auto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b w:val="0"/>
        <w:bCs w:val="0"/>
        <w:shd w:val="clear" w:color="auto" w:fill="auto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b w:val="0"/>
        <w:bCs w:val="0"/>
        <w:shd w:val="clear" w:color="auto" w:fill="auto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b w:val="0"/>
        <w:bCs w:val="0"/>
        <w:shd w:val="clear" w:color="auto" w:fill="auto"/>
      </w:rPr>
    </w:lvl>
  </w:abstractNum>
  <w:abstractNum w:abstractNumId="14" w15:restartNumberingAfterBreak="0">
    <w:nsid w:val="00000013"/>
    <w:multiLevelType w:val="multilevel"/>
    <w:tmpl w:val="00000013"/>
    <w:name w:val="WW8Num2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hd w:val="clear" w:color="auto" w:fill="auto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b w:val="0"/>
        <w:bCs w:val="0"/>
        <w:shd w:val="clear" w:color="auto" w:fill="auto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b w:val="0"/>
        <w:bCs w:val="0"/>
        <w:shd w:val="clear" w:color="auto" w:fill="auto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b w:val="0"/>
        <w:bCs w:val="0"/>
        <w:shd w:val="clear" w:color="auto" w:fill="auto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b w:val="0"/>
        <w:bCs w:val="0"/>
        <w:shd w:val="clear" w:color="auto" w:fill="auto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b w:val="0"/>
        <w:bCs w:val="0"/>
        <w:shd w:val="clear" w:color="auto" w:fill="auto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b w:val="0"/>
        <w:bCs w:val="0"/>
        <w:shd w:val="clear" w:color="auto" w:fill="auto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b w:val="0"/>
        <w:bCs w:val="0"/>
        <w:shd w:val="clear" w:color="auto" w:fill="auto"/>
      </w:rPr>
    </w:lvl>
  </w:abstractNum>
  <w:abstractNum w:abstractNumId="15" w15:restartNumberingAfterBreak="0">
    <w:nsid w:val="00000014"/>
    <w:multiLevelType w:val="multilevel"/>
    <w:tmpl w:val="00000014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hd w:val="clear" w:color="auto" w:fill="auto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b w:val="0"/>
        <w:bCs w:val="0"/>
        <w:shd w:val="clear" w:color="auto" w:fill="auto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b w:val="0"/>
        <w:bCs w:val="0"/>
        <w:shd w:val="clear" w:color="auto" w:fill="auto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b w:val="0"/>
        <w:bCs w:val="0"/>
        <w:shd w:val="clear" w:color="auto" w:fill="auto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b w:val="0"/>
        <w:bCs w:val="0"/>
        <w:shd w:val="clear" w:color="auto" w:fill="auto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b w:val="0"/>
        <w:bCs w:val="0"/>
        <w:shd w:val="clear" w:color="auto" w:fill="auto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b w:val="0"/>
        <w:bCs w:val="0"/>
        <w:shd w:val="clear" w:color="auto" w:fill="auto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b w:val="0"/>
        <w:bCs w:val="0"/>
        <w:shd w:val="clear" w:color="auto" w:fill="auto"/>
      </w:rPr>
    </w:lvl>
  </w:abstractNum>
  <w:abstractNum w:abstractNumId="16" w15:restartNumberingAfterBreak="0">
    <w:nsid w:val="00000015"/>
    <w:multiLevelType w:val="multilevel"/>
    <w:tmpl w:val="00000015"/>
    <w:name w:val="WW8Num2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  <w:shd w:val="clear" w:color="auto" w:fill="auto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b w:val="0"/>
        <w:bCs w:val="0"/>
        <w:shd w:val="clear" w:color="auto" w:fill="auto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b w:val="0"/>
        <w:bCs w:val="0"/>
        <w:shd w:val="clear" w:color="auto" w:fill="auto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b w:val="0"/>
        <w:bCs w:val="0"/>
        <w:shd w:val="clear" w:color="auto" w:fill="auto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b w:val="0"/>
        <w:bCs w:val="0"/>
        <w:shd w:val="clear" w:color="auto" w:fill="auto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b w:val="0"/>
        <w:bCs w:val="0"/>
        <w:shd w:val="clear" w:color="auto" w:fill="auto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b w:val="0"/>
        <w:bCs w:val="0"/>
        <w:shd w:val="clear" w:color="auto" w:fill="auto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b w:val="0"/>
        <w:bCs w:val="0"/>
        <w:shd w:val="clear" w:color="auto" w:fill="auto"/>
      </w:rPr>
    </w:lvl>
  </w:abstractNum>
  <w:abstractNum w:abstractNumId="17" w15:restartNumberingAfterBreak="0">
    <w:nsid w:val="00000016"/>
    <w:multiLevelType w:val="multilevel"/>
    <w:tmpl w:val="00000016"/>
    <w:name w:val="WW8Num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hd w:val="clear" w:color="auto" w:fill="auto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b w:val="0"/>
        <w:bCs w:val="0"/>
        <w:shd w:val="clear" w:color="auto" w:fill="auto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b w:val="0"/>
        <w:bCs w:val="0"/>
        <w:shd w:val="clear" w:color="auto" w:fill="auto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b w:val="0"/>
        <w:bCs w:val="0"/>
        <w:shd w:val="clear" w:color="auto" w:fill="auto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b w:val="0"/>
        <w:bCs w:val="0"/>
        <w:shd w:val="clear" w:color="auto" w:fill="auto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b w:val="0"/>
        <w:bCs w:val="0"/>
        <w:shd w:val="clear" w:color="auto" w:fill="auto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b w:val="0"/>
        <w:bCs w:val="0"/>
        <w:shd w:val="clear" w:color="auto" w:fill="auto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b w:val="0"/>
        <w:bCs w:val="0"/>
        <w:shd w:val="clear" w:color="auto" w:fill="auto"/>
      </w:rPr>
    </w:lvl>
  </w:abstractNum>
  <w:abstractNum w:abstractNumId="18" w15:restartNumberingAfterBreak="0">
    <w:nsid w:val="00000017"/>
    <w:multiLevelType w:val="multilevel"/>
    <w:tmpl w:val="00000017"/>
    <w:name w:val="WW8Num2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hd w:val="clear" w:color="auto" w:fill="auto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b w:val="0"/>
        <w:bCs w:val="0"/>
        <w:shd w:val="clear" w:color="auto" w:fill="auto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b w:val="0"/>
        <w:bCs w:val="0"/>
        <w:shd w:val="clear" w:color="auto" w:fill="auto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b w:val="0"/>
        <w:bCs w:val="0"/>
        <w:shd w:val="clear" w:color="auto" w:fill="auto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b w:val="0"/>
        <w:bCs w:val="0"/>
        <w:shd w:val="clear" w:color="auto" w:fill="auto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b w:val="0"/>
        <w:bCs w:val="0"/>
        <w:shd w:val="clear" w:color="auto" w:fill="auto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b w:val="0"/>
        <w:bCs w:val="0"/>
        <w:shd w:val="clear" w:color="auto" w:fill="auto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b w:val="0"/>
        <w:bCs w:val="0"/>
        <w:shd w:val="clear" w:color="auto" w:fill="auto"/>
      </w:rPr>
    </w:lvl>
  </w:abstractNum>
  <w:abstractNum w:abstractNumId="19" w15:restartNumberingAfterBreak="0">
    <w:nsid w:val="00000018"/>
    <w:multiLevelType w:val="multilevel"/>
    <w:tmpl w:val="00000018"/>
    <w:name w:val="WW8Num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hd w:val="clear" w:color="auto" w:fill="auto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b w:val="0"/>
        <w:bCs w:val="0"/>
        <w:shd w:val="clear" w:color="auto" w:fill="auto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b w:val="0"/>
        <w:bCs w:val="0"/>
        <w:shd w:val="clear" w:color="auto" w:fill="auto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b w:val="0"/>
        <w:bCs w:val="0"/>
        <w:shd w:val="clear" w:color="auto" w:fill="auto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b w:val="0"/>
        <w:bCs w:val="0"/>
        <w:shd w:val="clear" w:color="auto" w:fill="auto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b w:val="0"/>
        <w:bCs w:val="0"/>
        <w:shd w:val="clear" w:color="auto" w:fill="auto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b w:val="0"/>
        <w:bCs w:val="0"/>
        <w:shd w:val="clear" w:color="auto" w:fill="auto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b w:val="0"/>
        <w:bCs w:val="0"/>
        <w:shd w:val="clear" w:color="auto" w:fill="auto"/>
      </w:rPr>
    </w:lvl>
  </w:abstractNum>
  <w:abstractNum w:abstractNumId="20" w15:restartNumberingAfterBreak="0">
    <w:nsid w:val="00000019"/>
    <w:multiLevelType w:val="singleLevel"/>
    <w:tmpl w:val="00000019"/>
    <w:name w:val="WW8Num29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ascii="Arial" w:hAnsi="Arial" w:cs="Arial" w:hint="default"/>
        <w:b w:val="0"/>
        <w:bCs w:val="0"/>
        <w:sz w:val="20"/>
        <w:szCs w:val="22"/>
      </w:rPr>
    </w:lvl>
  </w:abstractNum>
  <w:abstractNum w:abstractNumId="21" w15:restartNumberingAfterBreak="0">
    <w:nsid w:val="0000001A"/>
    <w:multiLevelType w:val="multilevel"/>
    <w:tmpl w:val="0000001A"/>
    <w:name w:val="WW8Num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hd w:val="clear" w:color="auto" w:fill="auto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b w:val="0"/>
        <w:bCs w:val="0"/>
        <w:shd w:val="clear" w:color="auto" w:fill="auto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b w:val="0"/>
        <w:bCs w:val="0"/>
        <w:shd w:val="clear" w:color="auto" w:fill="auto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b w:val="0"/>
        <w:bCs w:val="0"/>
        <w:shd w:val="clear" w:color="auto" w:fill="auto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b w:val="0"/>
        <w:bCs w:val="0"/>
        <w:shd w:val="clear" w:color="auto" w:fill="auto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b w:val="0"/>
        <w:bCs w:val="0"/>
        <w:shd w:val="clear" w:color="auto" w:fill="auto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b w:val="0"/>
        <w:bCs w:val="0"/>
        <w:shd w:val="clear" w:color="auto" w:fill="auto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b w:val="0"/>
        <w:bCs w:val="0"/>
        <w:shd w:val="clear" w:color="auto" w:fill="auto"/>
      </w:rPr>
    </w:lvl>
  </w:abstractNum>
  <w:abstractNum w:abstractNumId="22" w15:restartNumberingAfterBreak="0">
    <w:nsid w:val="080965C0"/>
    <w:multiLevelType w:val="hybridMultilevel"/>
    <w:tmpl w:val="5E4E4184"/>
    <w:lvl w:ilvl="0" w:tplc="FFFFFFF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0C281AE6"/>
    <w:multiLevelType w:val="hybridMultilevel"/>
    <w:tmpl w:val="2D14E4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0D4E8097"/>
    <w:multiLevelType w:val="hybridMultilevel"/>
    <w:tmpl w:val="FFFFFFFF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5" w15:restartNumberingAfterBreak="0">
    <w:nsid w:val="140D7D75"/>
    <w:multiLevelType w:val="hybridMultilevel"/>
    <w:tmpl w:val="A5CAEA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55A4951"/>
    <w:multiLevelType w:val="hybridMultilevel"/>
    <w:tmpl w:val="1B7E282A"/>
    <w:lvl w:ilvl="0" w:tplc="FFFFFFF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18344B3A"/>
    <w:multiLevelType w:val="hybridMultilevel"/>
    <w:tmpl w:val="1B7E282A"/>
    <w:lvl w:ilvl="0" w:tplc="FFFFFFF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26905153"/>
    <w:multiLevelType w:val="hybridMultilevel"/>
    <w:tmpl w:val="47947960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9" w15:restartNumberingAfterBreak="0">
    <w:nsid w:val="27A76862"/>
    <w:multiLevelType w:val="hybridMultilevel"/>
    <w:tmpl w:val="1B7E282A"/>
    <w:lvl w:ilvl="0" w:tplc="FFFFFFF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303933AF"/>
    <w:multiLevelType w:val="hybridMultilevel"/>
    <w:tmpl w:val="1B7E282A"/>
    <w:lvl w:ilvl="0" w:tplc="FFFFFFF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33836EDB"/>
    <w:multiLevelType w:val="multilevel"/>
    <w:tmpl w:val="000000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hd w:val="clear" w:color="auto" w:fill="auto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b w:val="0"/>
        <w:bCs w:val="0"/>
        <w:shd w:val="clear" w:color="auto" w:fill="auto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b w:val="0"/>
        <w:bCs w:val="0"/>
        <w:shd w:val="clear" w:color="auto" w:fill="auto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b w:val="0"/>
        <w:bCs w:val="0"/>
        <w:shd w:val="clear" w:color="auto" w:fill="auto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b w:val="0"/>
        <w:bCs w:val="0"/>
        <w:shd w:val="clear" w:color="auto" w:fill="auto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b w:val="0"/>
        <w:bCs w:val="0"/>
        <w:shd w:val="clear" w:color="auto" w:fill="auto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b w:val="0"/>
        <w:bCs w:val="0"/>
        <w:shd w:val="clear" w:color="auto" w:fill="auto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b w:val="0"/>
        <w:bCs w:val="0"/>
        <w:shd w:val="clear" w:color="auto" w:fill="auto"/>
      </w:rPr>
    </w:lvl>
  </w:abstractNum>
  <w:abstractNum w:abstractNumId="32" w15:restartNumberingAfterBreak="0">
    <w:nsid w:val="340327F0"/>
    <w:multiLevelType w:val="hybridMultilevel"/>
    <w:tmpl w:val="1B7E282A"/>
    <w:lvl w:ilvl="0" w:tplc="FFFFFFF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3AF91F7A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Cs w:val="22"/>
      </w:rPr>
    </w:lvl>
  </w:abstractNum>
  <w:abstractNum w:abstractNumId="34" w15:restartNumberingAfterBreak="0">
    <w:nsid w:val="419D575B"/>
    <w:multiLevelType w:val="hybridMultilevel"/>
    <w:tmpl w:val="76D2C1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B324C1E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57154B4"/>
    <w:multiLevelType w:val="multilevel"/>
    <w:tmpl w:val="000000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hd w:val="clear" w:color="auto" w:fill="auto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b w:val="0"/>
        <w:bCs w:val="0"/>
        <w:shd w:val="clear" w:color="auto" w:fill="auto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b w:val="0"/>
        <w:bCs w:val="0"/>
        <w:shd w:val="clear" w:color="auto" w:fill="auto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b w:val="0"/>
        <w:bCs w:val="0"/>
        <w:shd w:val="clear" w:color="auto" w:fill="auto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b w:val="0"/>
        <w:bCs w:val="0"/>
        <w:shd w:val="clear" w:color="auto" w:fill="auto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b w:val="0"/>
        <w:bCs w:val="0"/>
        <w:shd w:val="clear" w:color="auto" w:fill="auto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b w:val="0"/>
        <w:bCs w:val="0"/>
        <w:shd w:val="clear" w:color="auto" w:fill="auto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b w:val="0"/>
        <w:bCs w:val="0"/>
        <w:shd w:val="clear" w:color="auto" w:fill="auto"/>
      </w:rPr>
    </w:lvl>
  </w:abstractNum>
  <w:abstractNum w:abstractNumId="36" w15:restartNumberingAfterBreak="0">
    <w:nsid w:val="47792FC8"/>
    <w:multiLevelType w:val="multilevel"/>
    <w:tmpl w:val="000000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hd w:val="clear" w:color="auto" w:fill="auto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b w:val="0"/>
        <w:bCs w:val="0"/>
        <w:shd w:val="clear" w:color="auto" w:fill="auto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b w:val="0"/>
        <w:bCs w:val="0"/>
        <w:shd w:val="clear" w:color="auto" w:fill="auto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b w:val="0"/>
        <w:bCs w:val="0"/>
        <w:shd w:val="clear" w:color="auto" w:fill="auto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b w:val="0"/>
        <w:bCs w:val="0"/>
        <w:shd w:val="clear" w:color="auto" w:fill="auto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b w:val="0"/>
        <w:bCs w:val="0"/>
        <w:shd w:val="clear" w:color="auto" w:fill="auto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b w:val="0"/>
        <w:bCs w:val="0"/>
        <w:shd w:val="clear" w:color="auto" w:fill="auto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b w:val="0"/>
        <w:bCs w:val="0"/>
        <w:shd w:val="clear" w:color="auto" w:fill="auto"/>
      </w:rPr>
    </w:lvl>
  </w:abstractNum>
  <w:abstractNum w:abstractNumId="37" w15:restartNumberingAfterBreak="0">
    <w:nsid w:val="47AF4722"/>
    <w:multiLevelType w:val="hybridMultilevel"/>
    <w:tmpl w:val="1B7E282A"/>
    <w:lvl w:ilvl="0" w:tplc="FFFFFFF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 w15:restartNumberingAfterBreak="0">
    <w:nsid w:val="4D295778"/>
    <w:multiLevelType w:val="hybridMultilevel"/>
    <w:tmpl w:val="E1B440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EC76E02"/>
    <w:multiLevelType w:val="hybridMultilevel"/>
    <w:tmpl w:val="2B1C3020"/>
    <w:lvl w:ilvl="0" w:tplc="9E5A5C42">
      <w:start w:val="1"/>
      <w:numFmt w:val="decimal"/>
      <w:lvlText w:val="%1)"/>
      <w:lvlJc w:val="left"/>
      <w:pPr>
        <w:ind w:left="476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2"/>
        <w:szCs w:val="22"/>
        <w:lang w:val="pl-PL" w:eastAsia="en-US" w:bidi="ar-SA"/>
      </w:rPr>
    </w:lvl>
    <w:lvl w:ilvl="1" w:tplc="EC7C0118">
      <w:start w:val="1"/>
      <w:numFmt w:val="lowerLetter"/>
      <w:lvlText w:val="%2)"/>
      <w:lvlJc w:val="left"/>
      <w:pPr>
        <w:ind w:left="786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2"/>
        <w:szCs w:val="22"/>
        <w:lang w:val="pl-PL" w:eastAsia="en-US" w:bidi="ar-SA"/>
      </w:rPr>
    </w:lvl>
    <w:lvl w:ilvl="2" w:tplc="4A5AD72E">
      <w:start w:val="1"/>
      <w:numFmt w:val="lowerRoman"/>
      <w:lvlText w:val="%3."/>
      <w:lvlJc w:val="left"/>
      <w:pPr>
        <w:ind w:left="1327" w:hanging="476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3" w:tplc="A37EC47E">
      <w:numFmt w:val="bullet"/>
      <w:lvlText w:val="•"/>
      <w:lvlJc w:val="left"/>
      <w:pPr>
        <w:ind w:left="2843" w:hanging="476"/>
      </w:pPr>
      <w:rPr>
        <w:rFonts w:hint="default"/>
        <w:lang w:val="pl-PL" w:eastAsia="en-US" w:bidi="ar-SA"/>
      </w:rPr>
    </w:lvl>
    <w:lvl w:ilvl="4" w:tplc="AE3226FE">
      <w:numFmt w:val="bullet"/>
      <w:lvlText w:val="•"/>
      <w:lvlJc w:val="left"/>
      <w:pPr>
        <w:ind w:left="3766" w:hanging="476"/>
      </w:pPr>
      <w:rPr>
        <w:rFonts w:hint="default"/>
        <w:lang w:val="pl-PL" w:eastAsia="en-US" w:bidi="ar-SA"/>
      </w:rPr>
    </w:lvl>
    <w:lvl w:ilvl="5" w:tplc="387C542A">
      <w:numFmt w:val="bullet"/>
      <w:lvlText w:val="•"/>
      <w:lvlJc w:val="left"/>
      <w:pPr>
        <w:ind w:left="4689" w:hanging="476"/>
      </w:pPr>
      <w:rPr>
        <w:rFonts w:hint="default"/>
        <w:lang w:val="pl-PL" w:eastAsia="en-US" w:bidi="ar-SA"/>
      </w:rPr>
    </w:lvl>
    <w:lvl w:ilvl="6" w:tplc="323A3460">
      <w:numFmt w:val="bullet"/>
      <w:lvlText w:val="•"/>
      <w:lvlJc w:val="left"/>
      <w:pPr>
        <w:ind w:left="5613" w:hanging="476"/>
      </w:pPr>
      <w:rPr>
        <w:rFonts w:hint="default"/>
        <w:lang w:val="pl-PL" w:eastAsia="en-US" w:bidi="ar-SA"/>
      </w:rPr>
    </w:lvl>
    <w:lvl w:ilvl="7" w:tplc="BAB678CA">
      <w:numFmt w:val="bullet"/>
      <w:lvlText w:val="•"/>
      <w:lvlJc w:val="left"/>
      <w:pPr>
        <w:ind w:left="6536" w:hanging="476"/>
      </w:pPr>
      <w:rPr>
        <w:rFonts w:hint="default"/>
        <w:lang w:val="pl-PL" w:eastAsia="en-US" w:bidi="ar-SA"/>
      </w:rPr>
    </w:lvl>
    <w:lvl w:ilvl="8" w:tplc="3BCC695E">
      <w:numFmt w:val="bullet"/>
      <w:lvlText w:val="•"/>
      <w:lvlJc w:val="left"/>
      <w:pPr>
        <w:ind w:left="7459" w:hanging="476"/>
      </w:pPr>
      <w:rPr>
        <w:rFonts w:hint="default"/>
        <w:lang w:val="pl-PL" w:eastAsia="en-US" w:bidi="ar-SA"/>
      </w:rPr>
    </w:lvl>
  </w:abstractNum>
  <w:abstractNum w:abstractNumId="40" w15:restartNumberingAfterBreak="0">
    <w:nsid w:val="55FC77DE"/>
    <w:multiLevelType w:val="hybridMultilevel"/>
    <w:tmpl w:val="F542992C"/>
    <w:name w:val="WW8Num1922"/>
    <w:lvl w:ilvl="0" w:tplc="33FCD8C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566D6CCF"/>
    <w:multiLevelType w:val="hybridMultilevel"/>
    <w:tmpl w:val="C884FBF6"/>
    <w:lvl w:ilvl="0" w:tplc="04150013">
      <w:start w:val="1"/>
      <w:numFmt w:val="upperRoman"/>
      <w:lvlText w:val="%1."/>
      <w:lvlJc w:val="righ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6FF3CB2"/>
    <w:multiLevelType w:val="hybridMultilevel"/>
    <w:tmpl w:val="1B7E282A"/>
    <w:lvl w:ilvl="0" w:tplc="FFFFFFF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3" w15:restartNumberingAfterBreak="0">
    <w:nsid w:val="59DB7DCE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Cs w:val="22"/>
      </w:rPr>
    </w:lvl>
  </w:abstractNum>
  <w:abstractNum w:abstractNumId="44" w15:restartNumberingAfterBreak="0">
    <w:nsid w:val="5A0C34A6"/>
    <w:multiLevelType w:val="hybridMultilevel"/>
    <w:tmpl w:val="E85E025E"/>
    <w:lvl w:ilvl="0" w:tplc="66984BE2">
      <w:start w:val="2"/>
      <w:numFmt w:val="upperRoman"/>
      <w:lvlText w:val="%1."/>
      <w:lvlJc w:val="right"/>
      <w:pPr>
        <w:ind w:left="25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A72052F"/>
    <w:multiLevelType w:val="hybridMultilevel"/>
    <w:tmpl w:val="3A2AE0BC"/>
    <w:lvl w:ilvl="0" w:tplc="A5065534">
      <w:start w:val="51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5B872539"/>
    <w:multiLevelType w:val="hybridMultilevel"/>
    <w:tmpl w:val="1B7E282A"/>
    <w:lvl w:ilvl="0" w:tplc="FFFFFFF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7" w15:restartNumberingAfterBreak="0">
    <w:nsid w:val="5ECC101E"/>
    <w:multiLevelType w:val="hybridMultilevel"/>
    <w:tmpl w:val="F4BA1710"/>
    <w:lvl w:ilvl="0" w:tplc="43FC7D3E">
      <w:start w:val="1"/>
      <w:numFmt w:val="decimal"/>
      <w:lvlText w:val="%1)"/>
      <w:lvlJc w:val="left"/>
      <w:pPr>
        <w:ind w:left="476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2"/>
        <w:szCs w:val="22"/>
        <w:lang w:val="pl-PL" w:eastAsia="en-US" w:bidi="ar-SA"/>
      </w:rPr>
    </w:lvl>
    <w:lvl w:ilvl="1" w:tplc="563EE9D2">
      <w:start w:val="1"/>
      <w:numFmt w:val="lowerLetter"/>
      <w:lvlText w:val="%2)"/>
      <w:lvlJc w:val="left"/>
      <w:pPr>
        <w:ind w:left="701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2"/>
        <w:szCs w:val="22"/>
        <w:lang w:val="pl-PL" w:eastAsia="en-US" w:bidi="ar-SA"/>
      </w:rPr>
    </w:lvl>
    <w:lvl w:ilvl="2" w:tplc="D04C6EBE">
      <w:start w:val="1"/>
      <w:numFmt w:val="lowerRoman"/>
      <w:lvlText w:val="%3)"/>
      <w:lvlJc w:val="left"/>
      <w:pPr>
        <w:ind w:left="1249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3" w:tplc="F948EE14">
      <w:numFmt w:val="bullet"/>
      <w:lvlText w:val="•"/>
      <w:lvlJc w:val="left"/>
      <w:pPr>
        <w:ind w:left="2248" w:hanging="425"/>
      </w:pPr>
      <w:rPr>
        <w:rFonts w:hint="default"/>
        <w:lang w:val="pl-PL" w:eastAsia="en-US" w:bidi="ar-SA"/>
      </w:rPr>
    </w:lvl>
    <w:lvl w:ilvl="4" w:tplc="392A557C">
      <w:numFmt w:val="bullet"/>
      <w:lvlText w:val="•"/>
      <w:lvlJc w:val="left"/>
      <w:pPr>
        <w:ind w:left="3256" w:hanging="425"/>
      </w:pPr>
      <w:rPr>
        <w:rFonts w:hint="default"/>
        <w:lang w:val="pl-PL" w:eastAsia="en-US" w:bidi="ar-SA"/>
      </w:rPr>
    </w:lvl>
    <w:lvl w:ilvl="5" w:tplc="0060DA64">
      <w:numFmt w:val="bullet"/>
      <w:lvlText w:val="•"/>
      <w:lvlJc w:val="left"/>
      <w:pPr>
        <w:ind w:left="4264" w:hanging="425"/>
      </w:pPr>
      <w:rPr>
        <w:rFonts w:hint="default"/>
        <w:lang w:val="pl-PL" w:eastAsia="en-US" w:bidi="ar-SA"/>
      </w:rPr>
    </w:lvl>
    <w:lvl w:ilvl="6" w:tplc="C8FCE23C">
      <w:numFmt w:val="bullet"/>
      <w:lvlText w:val="•"/>
      <w:lvlJc w:val="left"/>
      <w:pPr>
        <w:ind w:left="5273" w:hanging="425"/>
      </w:pPr>
      <w:rPr>
        <w:rFonts w:hint="default"/>
        <w:lang w:val="pl-PL" w:eastAsia="en-US" w:bidi="ar-SA"/>
      </w:rPr>
    </w:lvl>
    <w:lvl w:ilvl="7" w:tplc="D8642C64">
      <w:numFmt w:val="bullet"/>
      <w:lvlText w:val="•"/>
      <w:lvlJc w:val="left"/>
      <w:pPr>
        <w:ind w:left="6281" w:hanging="425"/>
      </w:pPr>
      <w:rPr>
        <w:rFonts w:hint="default"/>
        <w:lang w:val="pl-PL" w:eastAsia="en-US" w:bidi="ar-SA"/>
      </w:rPr>
    </w:lvl>
    <w:lvl w:ilvl="8" w:tplc="5C245F9C">
      <w:numFmt w:val="bullet"/>
      <w:lvlText w:val="•"/>
      <w:lvlJc w:val="left"/>
      <w:pPr>
        <w:ind w:left="7289" w:hanging="425"/>
      </w:pPr>
      <w:rPr>
        <w:rFonts w:hint="default"/>
        <w:lang w:val="pl-PL" w:eastAsia="en-US" w:bidi="ar-SA"/>
      </w:rPr>
    </w:lvl>
  </w:abstractNum>
  <w:abstractNum w:abstractNumId="48" w15:restartNumberingAfterBreak="0">
    <w:nsid w:val="5F075A02"/>
    <w:multiLevelType w:val="hybridMultilevel"/>
    <w:tmpl w:val="A7E44B90"/>
    <w:name w:val="WW8Num19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 w15:restartNumberingAfterBreak="0">
    <w:nsid w:val="6C110FDE"/>
    <w:multiLevelType w:val="hybridMultilevel"/>
    <w:tmpl w:val="F542992C"/>
    <w:lvl w:ilvl="0" w:tplc="33FCD8C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0" w15:restartNumberingAfterBreak="0">
    <w:nsid w:val="6C524A80"/>
    <w:multiLevelType w:val="multilevel"/>
    <w:tmpl w:val="A0E8810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hd w:val="clear" w:color="auto" w:fill="auto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 w:val="0"/>
        <w:bCs w:val="0"/>
        <w:shd w:val="clear" w:color="auto" w:fill="auto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b w:val="0"/>
        <w:bCs w:val="0"/>
        <w:shd w:val="clear" w:color="auto" w:fill="auto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b w:val="0"/>
        <w:bCs w:val="0"/>
        <w:shd w:val="clear" w:color="auto" w:fill="auto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b w:val="0"/>
        <w:bCs w:val="0"/>
        <w:shd w:val="clear" w:color="auto" w:fill="auto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b w:val="0"/>
        <w:bCs w:val="0"/>
        <w:shd w:val="clear" w:color="auto" w:fill="auto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b w:val="0"/>
        <w:bCs w:val="0"/>
        <w:shd w:val="clear" w:color="auto" w:fill="auto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b w:val="0"/>
        <w:bCs w:val="0"/>
        <w:shd w:val="clear" w:color="auto" w:fill="auto"/>
      </w:rPr>
    </w:lvl>
  </w:abstractNum>
  <w:abstractNum w:abstractNumId="51" w15:restartNumberingAfterBreak="0">
    <w:nsid w:val="6CCCCBBF"/>
    <w:multiLevelType w:val="hybridMultilevel"/>
    <w:tmpl w:val="FFFFFFFF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2" w15:restartNumberingAfterBreak="0">
    <w:nsid w:val="6D15117D"/>
    <w:multiLevelType w:val="hybridMultilevel"/>
    <w:tmpl w:val="1B7E282A"/>
    <w:lvl w:ilvl="0" w:tplc="FFFFFFF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3" w15:restartNumberingAfterBreak="0">
    <w:nsid w:val="73DF0E9F"/>
    <w:multiLevelType w:val="multilevel"/>
    <w:tmpl w:val="000000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hd w:val="clear" w:color="auto" w:fill="auto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b w:val="0"/>
        <w:bCs w:val="0"/>
        <w:shd w:val="clear" w:color="auto" w:fill="auto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b w:val="0"/>
        <w:bCs w:val="0"/>
        <w:shd w:val="clear" w:color="auto" w:fill="auto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b w:val="0"/>
        <w:bCs w:val="0"/>
        <w:shd w:val="clear" w:color="auto" w:fill="auto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b w:val="0"/>
        <w:bCs w:val="0"/>
        <w:shd w:val="clear" w:color="auto" w:fill="auto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b w:val="0"/>
        <w:bCs w:val="0"/>
        <w:shd w:val="clear" w:color="auto" w:fill="auto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b w:val="0"/>
        <w:bCs w:val="0"/>
        <w:shd w:val="clear" w:color="auto" w:fill="auto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b w:val="0"/>
        <w:bCs w:val="0"/>
        <w:shd w:val="clear" w:color="auto" w:fill="auto"/>
      </w:rPr>
    </w:lvl>
  </w:abstractNum>
  <w:abstractNum w:abstractNumId="54" w15:restartNumberingAfterBreak="0">
    <w:nsid w:val="76A61FAF"/>
    <w:multiLevelType w:val="hybridMultilevel"/>
    <w:tmpl w:val="C884FBF6"/>
    <w:lvl w:ilvl="0" w:tplc="FFFFFFFF">
      <w:start w:val="1"/>
      <w:numFmt w:val="upperRoman"/>
      <w:lvlText w:val="%1."/>
      <w:lvlJc w:val="right"/>
      <w:pPr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8657E34"/>
    <w:multiLevelType w:val="hybridMultilevel"/>
    <w:tmpl w:val="1B7E282A"/>
    <w:lvl w:ilvl="0" w:tplc="FFFFFFF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6" w15:restartNumberingAfterBreak="0">
    <w:nsid w:val="7C5B02C8"/>
    <w:multiLevelType w:val="hybridMultilevel"/>
    <w:tmpl w:val="1B7E282A"/>
    <w:lvl w:ilvl="0" w:tplc="FFFFFFF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7" w15:restartNumberingAfterBreak="0">
    <w:nsid w:val="7CD97024"/>
    <w:multiLevelType w:val="hybridMultilevel"/>
    <w:tmpl w:val="A498C3DE"/>
    <w:lvl w:ilvl="0" w:tplc="0415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58" w15:restartNumberingAfterBreak="0">
    <w:nsid w:val="7E240AFA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Cs w:val="22"/>
      </w:rPr>
    </w:lvl>
  </w:abstractNum>
  <w:num w:numId="1" w16cid:durableId="339893529">
    <w:abstractNumId w:val="0"/>
  </w:num>
  <w:num w:numId="2" w16cid:durableId="925965793">
    <w:abstractNumId w:val="24"/>
  </w:num>
  <w:num w:numId="3" w16cid:durableId="277996">
    <w:abstractNumId w:val="51"/>
  </w:num>
  <w:num w:numId="4" w16cid:durableId="1087115849">
    <w:abstractNumId w:val="1"/>
  </w:num>
  <w:num w:numId="5" w16cid:durableId="728648179">
    <w:abstractNumId w:val="28"/>
  </w:num>
  <w:num w:numId="6" w16cid:durableId="1225608549">
    <w:abstractNumId w:val="45"/>
  </w:num>
  <w:num w:numId="7" w16cid:durableId="366372046">
    <w:abstractNumId w:val="23"/>
  </w:num>
  <w:num w:numId="8" w16cid:durableId="508107274">
    <w:abstractNumId w:val="25"/>
  </w:num>
  <w:num w:numId="9" w16cid:durableId="1534027827">
    <w:abstractNumId w:val="38"/>
  </w:num>
  <w:num w:numId="10" w16cid:durableId="1081682338">
    <w:abstractNumId w:val="34"/>
  </w:num>
  <w:num w:numId="11" w16cid:durableId="216671160">
    <w:abstractNumId w:val="41"/>
  </w:num>
  <w:num w:numId="12" w16cid:durableId="567115708">
    <w:abstractNumId w:val="39"/>
  </w:num>
  <w:num w:numId="13" w16cid:durableId="806897918">
    <w:abstractNumId w:val="47"/>
  </w:num>
  <w:num w:numId="14" w16cid:durableId="806510017">
    <w:abstractNumId w:val="2"/>
  </w:num>
  <w:num w:numId="15" w16cid:durableId="1946038738">
    <w:abstractNumId w:val="3"/>
  </w:num>
  <w:num w:numId="16" w16cid:durableId="145829752">
    <w:abstractNumId w:val="4"/>
  </w:num>
  <w:num w:numId="17" w16cid:durableId="1417047186">
    <w:abstractNumId w:val="5"/>
  </w:num>
  <w:num w:numId="18" w16cid:durableId="1648315034">
    <w:abstractNumId w:val="6"/>
  </w:num>
  <w:num w:numId="19" w16cid:durableId="1103766234">
    <w:abstractNumId w:val="7"/>
  </w:num>
  <w:num w:numId="20" w16cid:durableId="1118142251">
    <w:abstractNumId w:val="8"/>
  </w:num>
  <w:num w:numId="21" w16cid:durableId="1736471518">
    <w:abstractNumId w:val="9"/>
  </w:num>
  <w:num w:numId="22" w16cid:durableId="1752309427">
    <w:abstractNumId w:val="10"/>
  </w:num>
  <w:num w:numId="23" w16cid:durableId="1597865567">
    <w:abstractNumId w:val="11"/>
  </w:num>
  <w:num w:numId="24" w16cid:durableId="1694501178">
    <w:abstractNumId w:val="12"/>
  </w:num>
  <w:num w:numId="25" w16cid:durableId="759059224">
    <w:abstractNumId w:val="13"/>
  </w:num>
  <w:num w:numId="26" w16cid:durableId="2085487985">
    <w:abstractNumId w:val="14"/>
  </w:num>
  <w:num w:numId="27" w16cid:durableId="1686709503">
    <w:abstractNumId w:val="15"/>
  </w:num>
  <w:num w:numId="28" w16cid:durableId="367225315">
    <w:abstractNumId w:val="16"/>
  </w:num>
  <w:num w:numId="29" w16cid:durableId="2079550719">
    <w:abstractNumId w:val="19"/>
  </w:num>
  <w:num w:numId="30" w16cid:durableId="849835116">
    <w:abstractNumId w:val="20"/>
  </w:num>
  <w:num w:numId="31" w16cid:durableId="789133894">
    <w:abstractNumId w:val="21"/>
  </w:num>
  <w:num w:numId="32" w16cid:durableId="1579903114">
    <w:abstractNumId w:val="48"/>
  </w:num>
  <w:num w:numId="33" w16cid:durableId="1217668692">
    <w:abstractNumId w:val="40"/>
  </w:num>
  <w:num w:numId="34" w16cid:durableId="139226923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56330201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488595794">
    <w:abstractNumId w:val="43"/>
  </w:num>
  <w:num w:numId="37" w16cid:durableId="1187670670">
    <w:abstractNumId w:val="35"/>
  </w:num>
  <w:num w:numId="38" w16cid:durableId="527378374">
    <w:abstractNumId w:val="50"/>
  </w:num>
  <w:num w:numId="39" w16cid:durableId="590898861">
    <w:abstractNumId w:val="53"/>
  </w:num>
  <w:num w:numId="40" w16cid:durableId="1103963072">
    <w:abstractNumId w:val="36"/>
  </w:num>
  <w:num w:numId="41" w16cid:durableId="702902706">
    <w:abstractNumId w:val="31"/>
  </w:num>
  <w:num w:numId="42" w16cid:durableId="379015206">
    <w:abstractNumId w:val="49"/>
  </w:num>
  <w:num w:numId="43" w16cid:durableId="409549313">
    <w:abstractNumId w:val="57"/>
  </w:num>
  <w:num w:numId="44" w16cid:durableId="1905993789">
    <w:abstractNumId w:val="58"/>
  </w:num>
  <w:num w:numId="45" w16cid:durableId="1597598224">
    <w:abstractNumId w:val="33"/>
  </w:num>
  <w:num w:numId="46" w16cid:durableId="953561281">
    <w:abstractNumId w:val="29"/>
  </w:num>
  <w:num w:numId="47" w16cid:durableId="1431778925">
    <w:abstractNumId w:val="22"/>
  </w:num>
  <w:num w:numId="48" w16cid:durableId="1190728030">
    <w:abstractNumId w:val="27"/>
  </w:num>
  <w:num w:numId="49" w16cid:durableId="1143279845">
    <w:abstractNumId w:val="44"/>
  </w:num>
  <w:num w:numId="50" w16cid:durableId="250313440">
    <w:abstractNumId w:val="52"/>
  </w:num>
  <w:num w:numId="51" w16cid:durableId="47998169">
    <w:abstractNumId w:val="30"/>
  </w:num>
  <w:num w:numId="52" w16cid:durableId="920216774">
    <w:abstractNumId w:val="54"/>
  </w:num>
  <w:num w:numId="53" w16cid:durableId="667708578">
    <w:abstractNumId w:val="37"/>
  </w:num>
  <w:num w:numId="54" w16cid:durableId="2112317305">
    <w:abstractNumId w:val="26"/>
  </w:num>
  <w:num w:numId="55" w16cid:durableId="1415324556">
    <w:abstractNumId w:val="32"/>
  </w:num>
  <w:num w:numId="56" w16cid:durableId="782187566">
    <w:abstractNumId w:val="42"/>
  </w:num>
  <w:num w:numId="57" w16cid:durableId="1550805625">
    <w:abstractNumId w:val="55"/>
  </w:num>
  <w:num w:numId="58" w16cid:durableId="821389756">
    <w:abstractNumId w:val="46"/>
  </w:num>
  <w:num w:numId="59" w16cid:durableId="1355613307">
    <w:abstractNumId w:val="56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7498"/>
    <w:rsid w:val="0001131B"/>
    <w:rsid w:val="00040A26"/>
    <w:rsid w:val="00060D06"/>
    <w:rsid w:val="00060E4C"/>
    <w:rsid w:val="0006107C"/>
    <w:rsid w:val="000765B1"/>
    <w:rsid w:val="000839AC"/>
    <w:rsid w:val="000A28A4"/>
    <w:rsid w:val="000B1099"/>
    <w:rsid w:val="000C3F16"/>
    <w:rsid w:val="000C65C1"/>
    <w:rsid w:val="000C78A0"/>
    <w:rsid w:val="000D77D9"/>
    <w:rsid w:val="001045B2"/>
    <w:rsid w:val="00131772"/>
    <w:rsid w:val="00134B3D"/>
    <w:rsid w:val="00134F6C"/>
    <w:rsid w:val="00141D5B"/>
    <w:rsid w:val="00165027"/>
    <w:rsid w:val="00173035"/>
    <w:rsid w:val="001808EA"/>
    <w:rsid w:val="0022040D"/>
    <w:rsid w:val="00265A18"/>
    <w:rsid w:val="002A5FF6"/>
    <w:rsid w:val="002C17B7"/>
    <w:rsid w:val="002F3554"/>
    <w:rsid w:val="003502E6"/>
    <w:rsid w:val="00353DF2"/>
    <w:rsid w:val="003747F3"/>
    <w:rsid w:val="003A5911"/>
    <w:rsid w:val="003A650F"/>
    <w:rsid w:val="003B320D"/>
    <w:rsid w:val="003C270C"/>
    <w:rsid w:val="003C4D86"/>
    <w:rsid w:val="003C7CDD"/>
    <w:rsid w:val="003D3B61"/>
    <w:rsid w:val="003F21E4"/>
    <w:rsid w:val="00444A14"/>
    <w:rsid w:val="00457C81"/>
    <w:rsid w:val="00492D43"/>
    <w:rsid w:val="00495024"/>
    <w:rsid w:val="004A5BE6"/>
    <w:rsid w:val="004B666D"/>
    <w:rsid w:val="004D3AD1"/>
    <w:rsid w:val="004E5DE0"/>
    <w:rsid w:val="005131C9"/>
    <w:rsid w:val="00524E82"/>
    <w:rsid w:val="005328E2"/>
    <w:rsid w:val="00560D77"/>
    <w:rsid w:val="005A42F5"/>
    <w:rsid w:val="005E694F"/>
    <w:rsid w:val="005F4782"/>
    <w:rsid w:val="005F5B79"/>
    <w:rsid w:val="00641AEC"/>
    <w:rsid w:val="00652B18"/>
    <w:rsid w:val="006D666E"/>
    <w:rsid w:val="0070788A"/>
    <w:rsid w:val="00730632"/>
    <w:rsid w:val="007351B7"/>
    <w:rsid w:val="007425F0"/>
    <w:rsid w:val="0079363D"/>
    <w:rsid w:val="007A22B1"/>
    <w:rsid w:val="007A73DD"/>
    <w:rsid w:val="007E7498"/>
    <w:rsid w:val="00817FAF"/>
    <w:rsid w:val="00826F89"/>
    <w:rsid w:val="00884218"/>
    <w:rsid w:val="008B01CF"/>
    <w:rsid w:val="008D4223"/>
    <w:rsid w:val="008E2C97"/>
    <w:rsid w:val="00903D42"/>
    <w:rsid w:val="009333CA"/>
    <w:rsid w:val="00952BAA"/>
    <w:rsid w:val="00966A6B"/>
    <w:rsid w:val="009B6173"/>
    <w:rsid w:val="009B7FCA"/>
    <w:rsid w:val="009C703C"/>
    <w:rsid w:val="009D20E2"/>
    <w:rsid w:val="009F319D"/>
    <w:rsid w:val="009F73A3"/>
    <w:rsid w:val="00A00249"/>
    <w:rsid w:val="00A011D3"/>
    <w:rsid w:val="00A1551A"/>
    <w:rsid w:val="00A35FD5"/>
    <w:rsid w:val="00A62D8F"/>
    <w:rsid w:val="00A65FB6"/>
    <w:rsid w:val="00A8179F"/>
    <w:rsid w:val="00A93FCC"/>
    <w:rsid w:val="00AA69CE"/>
    <w:rsid w:val="00AB07B1"/>
    <w:rsid w:val="00AC5A0E"/>
    <w:rsid w:val="00AE6D6D"/>
    <w:rsid w:val="00AF1189"/>
    <w:rsid w:val="00B05150"/>
    <w:rsid w:val="00B05B32"/>
    <w:rsid w:val="00B20EE1"/>
    <w:rsid w:val="00B220C3"/>
    <w:rsid w:val="00B230AD"/>
    <w:rsid w:val="00B4084B"/>
    <w:rsid w:val="00B517AC"/>
    <w:rsid w:val="00B51F16"/>
    <w:rsid w:val="00B67D68"/>
    <w:rsid w:val="00B74392"/>
    <w:rsid w:val="00B80A7F"/>
    <w:rsid w:val="00B87396"/>
    <w:rsid w:val="00B90FDD"/>
    <w:rsid w:val="00BC338B"/>
    <w:rsid w:val="00BC714B"/>
    <w:rsid w:val="00BE1459"/>
    <w:rsid w:val="00BF425B"/>
    <w:rsid w:val="00C14380"/>
    <w:rsid w:val="00C20191"/>
    <w:rsid w:val="00C33EB9"/>
    <w:rsid w:val="00C459EC"/>
    <w:rsid w:val="00C574B3"/>
    <w:rsid w:val="00C64AAA"/>
    <w:rsid w:val="00C66637"/>
    <w:rsid w:val="00CB370B"/>
    <w:rsid w:val="00CB7135"/>
    <w:rsid w:val="00CF28C7"/>
    <w:rsid w:val="00D24822"/>
    <w:rsid w:val="00D3160B"/>
    <w:rsid w:val="00D32AF1"/>
    <w:rsid w:val="00D40057"/>
    <w:rsid w:val="00D52DE9"/>
    <w:rsid w:val="00D53835"/>
    <w:rsid w:val="00D87421"/>
    <w:rsid w:val="00D97370"/>
    <w:rsid w:val="00DC218E"/>
    <w:rsid w:val="00DC712A"/>
    <w:rsid w:val="00DD04E0"/>
    <w:rsid w:val="00DE5D78"/>
    <w:rsid w:val="00E0787F"/>
    <w:rsid w:val="00E44138"/>
    <w:rsid w:val="00E56876"/>
    <w:rsid w:val="00EA1493"/>
    <w:rsid w:val="00EB12CA"/>
    <w:rsid w:val="00ED1A40"/>
    <w:rsid w:val="00ED5253"/>
    <w:rsid w:val="00F51BC6"/>
    <w:rsid w:val="00F52597"/>
    <w:rsid w:val="00FC5BCC"/>
    <w:rsid w:val="00FC6BB3"/>
    <w:rsid w:val="00FE13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0B49CFE"/>
  <w15:chartTrackingRefBased/>
  <w15:docId w15:val="{29BA774E-8B15-412F-B939-B52DA22209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link w:val="Nagwek1Znak"/>
    <w:uiPriority w:val="9"/>
    <w:qFormat/>
    <w:rsid w:val="004B666D"/>
    <w:pPr>
      <w:widowControl w:val="0"/>
      <w:autoSpaceDE w:val="0"/>
      <w:autoSpaceDN w:val="0"/>
      <w:spacing w:before="1" w:after="0" w:line="240" w:lineRule="auto"/>
      <w:ind w:left="116" w:right="252"/>
      <w:outlineLvl w:val="0"/>
    </w:pPr>
    <w:rPr>
      <w:rFonts w:ascii="Times New Roman" w:eastAsia="Times New Roman" w:hAnsi="Times New Roman" w:cs="Times New Roman"/>
      <w:b/>
      <w:bCs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1131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footnotenumber">
    <w:name w:val="footnotenumber"/>
    <w:basedOn w:val="Domylnaczcionkaakapitu"/>
    <w:rsid w:val="007E7498"/>
  </w:style>
  <w:style w:type="character" w:customStyle="1" w:styleId="fntextstyle">
    <w:name w:val="fntextstyle"/>
    <w:basedOn w:val="Domylnaczcionkaakapitu"/>
    <w:rsid w:val="007E7498"/>
  </w:style>
  <w:style w:type="character" w:styleId="Hipercze">
    <w:name w:val="Hyperlink"/>
    <w:basedOn w:val="Domylnaczcionkaakapitu"/>
    <w:uiPriority w:val="99"/>
    <w:semiHidden/>
    <w:unhideWhenUsed/>
    <w:rsid w:val="007E7498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E749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E7498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E7498"/>
    <w:rPr>
      <w:vertAlign w:val="superscript"/>
    </w:rPr>
  </w:style>
  <w:style w:type="paragraph" w:customStyle="1" w:styleId="Pa13">
    <w:name w:val="Pa13"/>
    <w:basedOn w:val="Normalny"/>
    <w:next w:val="Normalny"/>
    <w:uiPriority w:val="99"/>
    <w:rsid w:val="00131772"/>
    <w:pPr>
      <w:autoSpaceDE w:val="0"/>
      <w:autoSpaceDN w:val="0"/>
      <w:adjustRightInd w:val="0"/>
      <w:spacing w:after="0" w:line="141" w:lineRule="atLeast"/>
    </w:pPr>
    <w:rPr>
      <w:rFonts w:ascii="Open Sans SemiBold" w:hAnsi="Open Sans SemiBold" w:cs="Times New Roman"/>
      <w:sz w:val="24"/>
      <w:szCs w:val="24"/>
    </w:rPr>
  </w:style>
  <w:style w:type="paragraph" w:customStyle="1" w:styleId="Pa12">
    <w:name w:val="Pa12"/>
    <w:basedOn w:val="Normalny"/>
    <w:next w:val="Normalny"/>
    <w:uiPriority w:val="99"/>
    <w:rsid w:val="00131772"/>
    <w:pPr>
      <w:autoSpaceDE w:val="0"/>
      <w:autoSpaceDN w:val="0"/>
      <w:adjustRightInd w:val="0"/>
      <w:spacing w:after="0" w:line="141" w:lineRule="atLeast"/>
    </w:pPr>
    <w:rPr>
      <w:rFonts w:ascii="Open Sans SemiBold" w:hAnsi="Open Sans SemiBold" w:cs="Times New Roman"/>
      <w:sz w:val="24"/>
      <w:szCs w:val="24"/>
    </w:rPr>
  </w:style>
  <w:style w:type="paragraph" w:customStyle="1" w:styleId="Default">
    <w:name w:val="Default"/>
    <w:rsid w:val="00131772"/>
    <w:pPr>
      <w:autoSpaceDE w:val="0"/>
      <w:autoSpaceDN w:val="0"/>
      <w:adjustRightInd w:val="0"/>
      <w:spacing w:after="0" w:line="240" w:lineRule="auto"/>
    </w:pPr>
    <w:rPr>
      <w:rFonts w:ascii="Open Sans SemiBold" w:hAnsi="Open Sans SemiBold" w:cs="Open Sans SemiBold"/>
      <w:color w:val="000000"/>
      <w:sz w:val="24"/>
      <w:szCs w:val="24"/>
    </w:rPr>
  </w:style>
  <w:style w:type="character" w:customStyle="1" w:styleId="A16">
    <w:name w:val="A16"/>
    <w:uiPriority w:val="99"/>
    <w:rsid w:val="00131772"/>
    <w:rPr>
      <w:rFonts w:ascii="Open Sans" w:hAnsi="Open Sans" w:cs="Open Sans"/>
      <w:color w:val="000000"/>
      <w:sz w:val="8"/>
      <w:szCs w:val="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D1A4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D1A4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D1A4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D1A4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D1A40"/>
    <w:rPr>
      <w:b/>
      <w:bCs/>
      <w:sz w:val="20"/>
      <w:szCs w:val="20"/>
    </w:rPr>
  </w:style>
  <w:style w:type="character" w:styleId="Pogrubienie">
    <w:name w:val="Strong"/>
    <w:basedOn w:val="Domylnaczcionkaakapitu"/>
    <w:uiPriority w:val="22"/>
    <w:qFormat/>
    <w:rsid w:val="0006107C"/>
    <w:rPr>
      <w:b/>
      <w:bCs/>
    </w:rPr>
  </w:style>
  <w:style w:type="paragraph" w:styleId="Akapitzlist">
    <w:name w:val="List Paragraph"/>
    <w:basedOn w:val="Normalny"/>
    <w:uiPriority w:val="34"/>
    <w:qFormat/>
    <w:rsid w:val="0006107C"/>
    <w:pPr>
      <w:spacing w:after="0" w:line="240" w:lineRule="auto"/>
      <w:ind w:left="720"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D32A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32AF1"/>
  </w:style>
  <w:style w:type="paragraph" w:styleId="Stopka">
    <w:name w:val="footer"/>
    <w:basedOn w:val="Normalny"/>
    <w:link w:val="StopkaZnak"/>
    <w:uiPriority w:val="99"/>
    <w:unhideWhenUsed/>
    <w:rsid w:val="00D32A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2AF1"/>
  </w:style>
  <w:style w:type="character" w:customStyle="1" w:styleId="Nagwek1Znak">
    <w:name w:val="Nagłówek 1 Znak"/>
    <w:basedOn w:val="Domylnaczcionkaakapitu"/>
    <w:link w:val="Nagwek1"/>
    <w:uiPriority w:val="9"/>
    <w:rsid w:val="004B666D"/>
    <w:rPr>
      <w:rFonts w:ascii="Times New Roman" w:eastAsia="Times New Roman" w:hAnsi="Times New Roman" w:cs="Times New Roman"/>
      <w:b/>
      <w:bCs/>
    </w:rPr>
  </w:style>
  <w:style w:type="paragraph" w:styleId="Tekstpodstawowy">
    <w:name w:val="Body Text"/>
    <w:basedOn w:val="Normalny"/>
    <w:link w:val="TekstpodstawowyZnak"/>
    <w:uiPriority w:val="1"/>
    <w:qFormat/>
    <w:rsid w:val="004B666D"/>
    <w:pPr>
      <w:widowControl w:val="0"/>
      <w:autoSpaceDE w:val="0"/>
      <w:autoSpaceDN w:val="0"/>
      <w:spacing w:after="0" w:line="240" w:lineRule="auto"/>
      <w:ind w:left="476" w:hanging="361"/>
    </w:pPr>
    <w:rPr>
      <w:rFonts w:ascii="Times New Roman" w:eastAsia="Times New Roman" w:hAnsi="Times New Roman" w:cs="Times New Roman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4B666D"/>
    <w:rPr>
      <w:rFonts w:ascii="Times New Roman" w:eastAsia="Times New Roman" w:hAnsi="Times New Roman" w:cs="Times New Roman"/>
    </w:rPr>
  </w:style>
  <w:style w:type="paragraph" w:styleId="Tytu">
    <w:name w:val="Title"/>
    <w:basedOn w:val="Normalny"/>
    <w:link w:val="TytuZnak"/>
    <w:uiPriority w:val="10"/>
    <w:qFormat/>
    <w:rsid w:val="004B666D"/>
    <w:pPr>
      <w:widowControl w:val="0"/>
      <w:autoSpaceDE w:val="0"/>
      <w:autoSpaceDN w:val="0"/>
      <w:spacing w:before="76" w:after="0" w:line="240" w:lineRule="auto"/>
      <w:ind w:left="116" w:right="91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TytuZnak">
    <w:name w:val="Tytuł Znak"/>
    <w:basedOn w:val="Domylnaczcionkaakapitu"/>
    <w:link w:val="Tytu"/>
    <w:uiPriority w:val="10"/>
    <w:rsid w:val="004B666D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1131B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3011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25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703</Words>
  <Characters>4220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Stański</dc:creator>
  <cp:keywords/>
  <dc:description/>
  <cp:lastModifiedBy>Dorota</cp:lastModifiedBy>
  <cp:revision>3</cp:revision>
  <cp:lastPrinted>2022-09-19T05:34:00Z</cp:lastPrinted>
  <dcterms:created xsi:type="dcterms:W3CDTF">2022-09-19T13:24:00Z</dcterms:created>
  <dcterms:modified xsi:type="dcterms:W3CDTF">2022-09-19T13:25:00Z</dcterms:modified>
</cp:coreProperties>
</file>